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F681046" w14:textId="03C619AD" w:rsidR="00A83ACC" w:rsidRPr="000317C9" w:rsidRDefault="00A83ACC" w:rsidP="00382498">
      <w:r w:rsidRPr="000317C9">
        <w:rPr>
          <w:rFonts w:cs="Arial"/>
          <w:color w:val="000000"/>
          <w:szCs w:val="22"/>
        </w:rPr>
        <w:t xml:space="preserve">pieczęć </w:t>
      </w:r>
      <w:r w:rsidR="00DA46FE">
        <w:rPr>
          <w:rFonts w:cs="Arial"/>
          <w:color w:val="000000"/>
          <w:szCs w:val="22"/>
        </w:rPr>
        <w:t>O</w:t>
      </w:r>
      <w:r w:rsidRPr="000317C9">
        <w:rPr>
          <w:rFonts w:cs="Arial"/>
          <w:color w:val="000000"/>
          <w:szCs w:val="22"/>
        </w:rPr>
        <w:t xml:space="preserve">rganizatora: </w:t>
      </w:r>
      <w:sdt>
        <w:sdtPr>
          <w:rPr>
            <w:rFonts w:cs="Arial"/>
            <w:color w:val="000000"/>
            <w:szCs w:val="22"/>
          </w:rPr>
          <w:id w:val="1588735230"/>
          <w:placeholder>
            <w:docPart w:val="4A2AD0BE557D402FBE694BE5AACC1294"/>
          </w:placeholder>
          <w:showingPlcHdr/>
        </w:sdtPr>
        <w:sdtEndPr/>
        <w:sdtContent>
          <w:r w:rsidR="00236CBD" w:rsidRPr="00236CBD">
            <w:rPr>
              <w:rStyle w:val="Tekstzastpczy"/>
            </w:rPr>
            <w:t>…</w:t>
          </w:r>
        </w:sdtContent>
      </w:sdt>
    </w:p>
    <w:p w14:paraId="26450C39" w14:textId="173E024B" w:rsidR="00A83ACC" w:rsidRPr="000317C9" w:rsidRDefault="00A83ACC" w:rsidP="00A83ACC">
      <w:pPr>
        <w:spacing w:before="240" w:after="120"/>
      </w:pPr>
      <w:r w:rsidRPr="000317C9">
        <w:t xml:space="preserve">miejscowość, dnia: </w:t>
      </w:r>
      <w:sdt>
        <w:sdtPr>
          <w:id w:val="-22101918"/>
          <w:placeholder>
            <w:docPart w:val="2543AA4BB46F462096BAA91F0F1B45D8"/>
          </w:placeholder>
          <w:showingPlcHdr/>
        </w:sdtPr>
        <w:sdtEndPr/>
        <w:sdtContent>
          <w:r w:rsidR="00236CBD" w:rsidRPr="00236CBD">
            <w:rPr>
              <w:rStyle w:val="Tekstzastpczy"/>
            </w:rPr>
            <w:t>…</w:t>
          </w:r>
        </w:sdtContent>
      </w:sdt>
      <w:r w:rsidR="002C3D19">
        <w:t xml:space="preserve">, </w:t>
      </w:r>
      <w:sdt>
        <w:sdtPr>
          <w:id w:val="1002863116"/>
          <w:placeholder>
            <w:docPart w:val="7705D33351CD405BAECAF68BFF10AF6C"/>
          </w:placeholder>
          <w:showingPlcHdr/>
          <w:date>
            <w:dateFormat w:val="d MMMM yyyy"/>
            <w:lid w:val="pl-PL"/>
            <w:storeMappedDataAs w:val="dateTime"/>
            <w:calendar w:val="gregorian"/>
          </w:date>
        </w:sdtPr>
        <w:sdtEndPr/>
        <w:sdtContent>
          <w:r w:rsidR="002C3D19" w:rsidRPr="00417F09">
            <w:rPr>
              <w:rStyle w:val="Tekstzastpczy"/>
            </w:rPr>
            <w:t>Kliknij lub naciśnij, aby wprowadzić datę.</w:t>
          </w:r>
        </w:sdtContent>
      </w:sdt>
    </w:p>
    <w:tbl>
      <w:tblPr>
        <w:tblW w:w="0" w:type="auto"/>
        <w:tblInd w:w="108" w:type="dxa"/>
        <w:tblBorders>
          <w:top w:val="single" w:sz="4" w:space="0" w:color="7F7F7F"/>
          <w:bottom w:val="single" w:sz="4" w:space="0" w:color="7F7F7F"/>
        </w:tblBorders>
        <w:tblLayout w:type="fixed"/>
        <w:tblLook w:val="0000" w:firstRow="0" w:lastRow="0" w:firstColumn="0" w:lastColumn="0" w:noHBand="0" w:noVBand="0"/>
      </w:tblPr>
      <w:tblGrid>
        <w:gridCol w:w="3011"/>
        <w:gridCol w:w="2410"/>
      </w:tblGrid>
      <w:tr w:rsidR="00AF53A6" w:rsidRPr="000317C9" w14:paraId="0F76CEC1" w14:textId="77777777">
        <w:tc>
          <w:tcPr>
            <w:tcW w:w="3011" w:type="dxa"/>
            <w:tcBorders>
              <w:top w:val="single" w:sz="4" w:space="0" w:color="7F7F7F"/>
              <w:left w:val="single" w:sz="4" w:space="0" w:color="7F7F7F"/>
              <w:bottom w:val="single" w:sz="4" w:space="0" w:color="7F7F7F"/>
              <w:right w:val="single" w:sz="4" w:space="0" w:color="7F7F7F"/>
            </w:tcBorders>
          </w:tcPr>
          <w:p w14:paraId="41F2A26D" w14:textId="77777777" w:rsidR="00AF53A6" w:rsidRDefault="00AF53A6">
            <w:pPr>
              <w:tabs>
                <w:tab w:val="left" w:pos="6237"/>
                <w:tab w:val="left" w:pos="6379"/>
                <w:tab w:val="left" w:pos="6521"/>
              </w:tabs>
              <w:rPr>
                <w:rFonts w:cs="Arial"/>
                <w:szCs w:val="22"/>
              </w:rPr>
            </w:pPr>
            <w:r>
              <w:rPr>
                <w:rFonts w:cs="Arial"/>
                <w:szCs w:val="22"/>
              </w:rPr>
              <w:t>Numer wniosku</w:t>
            </w:r>
            <w:r w:rsidR="00A83ACC">
              <w:rPr>
                <w:rFonts w:cs="Arial"/>
                <w:szCs w:val="22"/>
              </w:rPr>
              <w:t>:</w:t>
            </w:r>
          </w:p>
        </w:tc>
        <w:tc>
          <w:tcPr>
            <w:tcW w:w="2410" w:type="dxa"/>
            <w:tcBorders>
              <w:top w:val="single" w:sz="4" w:space="0" w:color="7F7F7F"/>
              <w:left w:val="single" w:sz="4" w:space="0" w:color="7F7F7F"/>
              <w:bottom w:val="single" w:sz="4" w:space="0" w:color="7F7F7F"/>
              <w:right w:val="single" w:sz="4" w:space="0" w:color="7F7F7F"/>
            </w:tcBorders>
          </w:tcPr>
          <w:p w14:paraId="144E0086" w14:textId="77777777" w:rsidR="00AF53A6" w:rsidRDefault="00AF53A6">
            <w:pPr>
              <w:tabs>
                <w:tab w:val="left" w:pos="6237"/>
                <w:tab w:val="left" w:pos="6379"/>
                <w:tab w:val="left" w:pos="6521"/>
              </w:tabs>
              <w:rPr>
                <w:rFonts w:cs="Arial"/>
                <w:szCs w:val="22"/>
              </w:rPr>
            </w:pPr>
            <w:r>
              <w:rPr>
                <w:rFonts w:cs="Arial"/>
                <w:szCs w:val="22"/>
              </w:rPr>
              <w:t>Sposób rozpatrzenia</w:t>
            </w:r>
            <w:r w:rsidR="00A83ACC">
              <w:rPr>
                <w:rFonts w:cs="Arial"/>
                <w:szCs w:val="22"/>
              </w:rPr>
              <w:t>:</w:t>
            </w:r>
          </w:p>
        </w:tc>
      </w:tr>
      <w:tr w:rsidR="00031FB0" w:rsidRPr="000317C9" w14:paraId="6B11F639" w14:textId="77777777" w:rsidTr="00031FB0">
        <w:trPr>
          <w:trHeight w:val="992"/>
        </w:trPr>
        <w:tc>
          <w:tcPr>
            <w:tcW w:w="3011" w:type="dxa"/>
            <w:tcBorders>
              <w:left w:val="single" w:sz="4" w:space="0" w:color="7F7F7F"/>
              <w:right w:val="single" w:sz="4" w:space="0" w:color="7F7F7F"/>
            </w:tcBorders>
            <w:vAlign w:val="center"/>
          </w:tcPr>
          <w:p w14:paraId="5BE66CD2" w14:textId="77777777" w:rsidR="00031FB0" w:rsidRDefault="00031FB0">
            <w:pPr>
              <w:tabs>
                <w:tab w:val="left" w:pos="6237"/>
                <w:tab w:val="left" w:pos="6379"/>
                <w:tab w:val="left" w:pos="6521"/>
              </w:tabs>
              <w:rPr>
                <w:rFonts w:cs="Arial"/>
                <w:szCs w:val="22"/>
              </w:rPr>
            </w:pPr>
            <w:r>
              <w:rPr>
                <w:rFonts w:cs="Arial"/>
                <w:szCs w:val="22"/>
              </w:rPr>
              <w:t>IP.531.______.20</w:t>
            </w:r>
            <w:r w:rsidRPr="00220239">
              <w:rPr>
                <w:rFonts w:cs="Arial"/>
                <w:szCs w:val="22"/>
              </w:rPr>
              <w:t>2</w:t>
            </w:r>
            <w:r>
              <w:rPr>
                <w:rFonts w:cs="Arial"/>
                <w:szCs w:val="22"/>
              </w:rPr>
              <w:t>__._____</w:t>
            </w:r>
          </w:p>
        </w:tc>
        <w:tc>
          <w:tcPr>
            <w:tcW w:w="2410" w:type="dxa"/>
            <w:tcBorders>
              <w:left w:val="single" w:sz="4" w:space="0" w:color="7F7F7F"/>
              <w:right w:val="single" w:sz="4" w:space="0" w:color="7F7F7F"/>
            </w:tcBorders>
          </w:tcPr>
          <w:p w14:paraId="443D7D79" w14:textId="77777777" w:rsidR="00031FB0" w:rsidRDefault="00031FB0">
            <w:pPr>
              <w:tabs>
                <w:tab w:val="left" w:pos="6237"/>
                <w:tab w:val="left" w:pos="6379"/>
                <w:tab w:val="left" w:pos="6521"/>
              </w:tabs>
              <w:snapToGrid w:val="0"/>
              <w:rPr>
                <w:rFonts w:cs="Arial"/>
                <w:sz w:val="30"/>
                <w:szCs w:val="30"/>
              </w:rPr>
            </w:pPr>
            <w:r>
              <w:rPr>
                <w:rFonts w:cs="Arial"/>
                <w:szCs w:val="22"/>
              </w:rPr>
              <w:t xml:space="preserve">pozytywnie: </w:t>
            </w:r>
            <w:r>
              <w:rPr>
                <w:rFonts w:cs="Arial"/>
                <w:sz w:val="30"/>
                <w:szCs w:val="30"/>
              </w:rPr>
              <w:sym w:font="Symbol" w:char="F09E"/>
            </w:r>
          </w:p>
          <w:p w14:paraId="31E9A2A9" w14:textId="06035B23" w:rsidR="00031FB0" w:rsidRDefault="00031FB0">
            <w:pPr>
              <w:tabs>
                <w:tab w:val="left" w:pos="6237"/>
                <w:tab w:val="left" w:pos="6379"/>
                <w:tab w:val="left" w:pos="6521"/>
              </w:tabs>
              <w:snapToGrid w:val="0"/>
              <w:rPr>
                <w:rFonts w:cs="Arial"/>
                <w:szCs w:val="22"/>
              </w:rPr>
            </w:pPr>
            <w:r>
              <w:rPr>
                <w:rFonts w:cs="Arial"/>
                <w:szCs w:val="22"/>
              </w:rPr>
              <w:t xml:space="preserve">negatywnie: </w:t>
            </w:r>
            <w:r>
              <w:rPr>
                <w:rFonts w:cs="Arial"/>
                <w:sz w:val="30"/>
                <w:szCs w:val="30"/>
              </w:rPr>
              <w:sym w:font="Symbol" w:char="F09E"/>
            </w:r>
          </w:p>
        </w:tc>
      </w:tr>
    </w:tbl>
    <w:p w14:paraId="7E1CCBF5" w14:textId="77777777" w:rsidR="00AF53A6" w:rsidRPr="000317C9" w:rsidRDefault="00AF53A6" w:rsidP="00206A82">
      <w:pPr>
        <w:spacing w:before="360"/>
        <w:rPr>
          <w:rFonts w:cs="Arial"/>
          <w:b/>
          <w:szCs w:val="22"/>
        </w:rPr>
      </w:pPr>
      <w:r w:rsidRPr="000317C9">
        <w:rPr>
          <w:rFonts w:cs="Arial"/>
          <w:b/>
          <w:szCs w:val="22"/>
        </w:rPr>
        <w:t>Powiatowy Urząd Pracy</w:t>
      </w:r>
      <w:r w:rsidRPr="000317C9">
        <w:rPr>
          <w:rFonts w:cs="Arial"/>
          <w:szCs w:val="22"/>
        </w:rPr>
        <w:br/>
      </w:r>
      <w:r w:rsidRPr="000317C9">
        <w:rPr>
          <w:rFonts w:cs="Arial"/>
          <w:b/>
          <w:szCs w:val="22"/>
        </w:rPr>
        <w:t>ul. Dworcowa 23</w:t>
      </w:r>
    </w:p>
    <w:p w14:paraId="31C973BC" w14:textId="77777777" w:rsidR="00AF53A6" w:rsidRPr="000317C9" w:rsidRDefault="00AF53A6" w:rsidP="005A7AE8">
      <w:pPr>
        <w:rPr>
          <w:rFonts w:cs="Arial"/>
          <w:szCs w:val="22"/>
        </w:rPr>
      </w:pPr>
      <w:r w:rsidRPr="000317C9">
        <w:rPr>
          <w:rFonts w:cs="Arial"/>
          <w:b/>
          <w:szCs w:val="22"/>
        </w:rPr>
        <w:t>43-200 Pszczyna</w:t>
      </w:r>
    </w:p>
    <w:p w14:paraId="1869C559" w14:textId="77777777" w:rsidR="00AF53A6" w:rsidRPr="000968F5" w:rsidRDefault="00AF53A6" w:rsidP="00E167EC">
      <w:pPr>
        <w:pStyle w:val="Tytu"/>
        <w:spacing w:before="600" w:after="120"/>
      </w:pPr>
      <w:r w:rsidRPr="000968F5">
        <w:t>Wniosek o organiz</w:t>
      </w:r>
      <w:r w:rsidR="00CE5EBD" w:rsidRPr="000968F5">
        <w:t>owanie</w:t>
      </w:r>
      <w:r w:rsidRPr="000968F5">
        <w:t xml:space="preserve"> robót publicznych</w:t>
      </w:r>
    </w:p>
    <w:p w14:paraId="2CC496D7" w14:textId="77777777" w:rsidR="00AF53A6" w:rsidRPr="000968F5" w:rsidRDefault="00A83ACC" w:rsidP="00E167EC">
      <w:pPr>
        <w:tabs>
          <w:tab w:val="left" w:pos="284"/>
        </w:tabs>
        <w:spacing w:before="360"/>
        <w:rPr>
          <w:rFonts w:cs="Arial"/>
          <w:bCs/>
          <w:iCs/>
          <w:szCs w:val="22"/>
        </w:rPr>
      </w:pPr>
      <w:r w:rsidRPr="000968F5">
        <w:rPr>
          <w:rFonts w:cs="Arial"/>
          <w:bCs/>
          <w:iCs/>
          <w:szCs w:val="22"/>
        </w:rPr>
        <w:t>(</w:t>
      </w:r>
      <w:r w:rsidR="00AF53A6" w:rsidRPr="000968F5">
        <w:rPr>
          <w:rFonts w:cs="Arial"/>
          <w:bCs/>
          <w:iCs/>
          <w:szCs w:val="22"/>
        </w:rPr>
        <w:t>Prosimy o czytelne wypełnienie wniosku oraz o niepozostawianie rubryk nie wypełnionych.</w:t>
      </w:r>
    </w:p>
    <w:p w14:paraId="0CDB6FBB" w14:textId="021C00D2" w:rsidR="00AF53A6" w:rsidRPr="000968F5" w:rsidRDefault="00AF53A6" w:rsidP="00A83ACC">
      <w:pPr>
        <w:tabs>
          <w:tab w:val="left" w:pos="284"/>
        </w:tabs>
        <w:autoSpaceDE w:val="0"/>
        <w:spacing w:after="240"/>
        <w:rPr>
          <w:rFonts w:cs="Arial"/>
          <w:bCs/>
          <w:szCs w:val="22"/>
        </w:rPr>
      </w:pPr>
      <w:r w:rsidRPr="000968F5">
        <w:rPr>
          <w:rFonts w:cs="Arial"/>
          <w:bCs/>
          <w:iCs/>
          <w:szCs w:val="22"/>
        </w:rPr>
        <w:t>W przypadkach niedotyczących Organizatora robót publicznych należy wpisać: nie dotyczy.</w:t>
      </w:r>
      <w:r w:rsidR="00A83ACC" w:rsidRPr="000968F5">
        <w:rPr>
          <w:rFonts w:cs="Arial"/>
          <w:bCs/>
          <w:iCs/>
          <w:szCs w:val="22"/>
        </w:rPr>
        <w:t>)</w:t>
      </w:r>
    </w:p>
    <w:p w14:paraId="595A0032" w14:textId="77777777" w:rsidR="00AF53A6" w:rsidRPr="000968F5" w:rsidRDefault="00AF53A6" w:rsidP="005A7AE8">
      <w:pPr>
        <w:pStyle w:val="Wniosekprzepisy"/>
        <w:spacing w:line="360" w:lineRule="auto"/>
        <w:ind w:firstLine="0"/>
        <w:jc w:val="left"/>
        <w:rPr>
          <w:rFonts w:ascii="Arial" w:hAnsi="Arial" w:cs="Arial"/>
          <w:sz w:val="22"/>
          <w:szCs w:val="22"/>
        </w:rPr>
      </w:pPr>
      <w:r w:rsidRPr="000968F5">
        <w:rPr>
          <w:rFonts w:ascii="Arial" w:hAnsi="Arial" w:cs="Arial"/>
          <w:sz w:val="22"/>
          <w:szCs w:val="22"/>
        </w:rPr>
        <w:t>Podstawa prawna:</w:t>
      </w:r>
    </w:p>
    <w:p w14:paraId="6CC65EE5" w14:textId="3F6FED5E" w:rsidR="00AF53A6" w:rsidRPr="00220239" w:rsidRDefault="004D02B3" w:rsidP="00995C03">
      <w:pPr>
        <w:pStyle w:val="Wniosekprzepisy"/>
        <w:numPr>
          <w:ilvl w:val="0"/>
          <w:numId w:val="12"/>
        </w:numPr>
        <w:tabs>
          <w:tab w:val="left" w:pos="567"/>
        </w:tabs>
        <w:spacing w:after="60" w:line="360" w:lineRule="auto"/>
        <w:ind w:left="567" w:hanging="567"/>
        <w:jc w:val="left"/>
        <w:rPr>
          <w:rFonts w:ascii="Arial" w:hAnsi="Arial" w:cs="Arial"/>
          <w:sz w:val="22"/>
          <w:szCs w:val="22"/>
        </w:rPr>
      </w:pPr>
      <w:r w:rsidRPr="00220239">
        <w:rPr>
          <w:rFonts w:ascii="Arial" w:hAnsi="Arial" w:cs="Arial"/>
          <w:sz w:val="22"/>
          <w:szCs w:val="22"/>
        </w:rPr>
        <w:t>U</w:t>
      </w:r>
      <w:r w:rsidR="008D62D0" w:rsidRPr="00220239">
        <w:rPr>
          <w:rFonts w:ascii="Arial" w:hAnsi="Arial" w:cs="Arial"/>
          <w:sz w:val="22"/>
          <w:szCs w:val="22"/>
        </w:rPr>
        <w:t>staw</w:t>
      </w:r>
      <w:r w:rsidR="00FA550E" w:rsidRPr="00220239">
        <w:rPr>
          <w:rFonts w:ascii="Arial" w:hAnsi="Arial" w:cs="Arial"/>
          <w:sz w:val="22"/>
          <w:szCs w:val="22"/>
        </w:rPr>
        <w:t>a</w:t>
      </w:r>
      <w:r w:rsidR="008D62D0" w:rsidRPr="00220239">
        <w:rPr>
          <w:rFonts w:ascii="Arial" w:hAnsi="Arial" w:cs="Arial"/>
          <w:sz w:val="22"/>
          <w:szCs w:val="22"/>
        </w:rPr>
        <w:t xml:space="preserve"> z dnia 20 marca 2025 r. o rynku pracy i służbach zatrudnienia</w:t>
      </w:r>
      <w:r w:rsidR="00BC0DBC" w:rsidRPr="00220239">
        <w:rPr>
          <w:rFonts w:ascii="Arial" w:hAnsi="Arial" w:cs="Arial"/>
          <w:sz w:val="22"/>
          <w:szCs w:val="22"/>
        </w:rPr>
        <w:t>,</w:t>
      </w:r>
    </w:p>
    <w:p w14:paraId="7B9570BF" w14:textId="6E636F25" w:rsidR="000F63D5" w:rsidRPr="00995C03" w:rsidRDefault="000F63D5" w:rsidP="00995C03">
      <w:pPr>
        <w:pStyle w:val="Wniosekprzepisy"/>
        <w:numPr>
          <w:ilvl w:val="0"/>
          <w:numId w:val="12"/>
        </w:numPr>
        <w:tabs>
          <w:tab w:val="left" w:pos="567"/>
        </w:tabs>
        <w:spacing w:after="60" w:line="360" w:lineRule="auto"/>
        <w:ind w:left="567" w:hanging="567"/>
        <w:jc w:val="left"/>
        <w:rPr>
          <w:rFonts w:ascii="Arial" w:hAnsi="Arial" w:cs="Arial"/>
          <w:sz w:val="22"/>
          <w:szCs w:val="22"/>
        </w:rPr>
      </w:pPr>
      <w:r w:rsidRPr="00461A02">
        <w:rPr>
          <w:rFonts w:ascii="Arial" w:hAnsi="Arial" w:cs="Arial"/>
          <w:sz w:val="22"/>
          <w:szCs w:val="22"/>
        </w:rPr>
        <w:t xml:space="preserve">Rozporządzenie Komisji (UE) nr </w:t>
      </w:r>
      <w:r w:rsidR="00005E72" w:rsidRPr="00461A02">
        <w:rPr>
          <w:rFonts w:ascii="Arial" w:hAnsi="Arial" w:cs="Arial"/>
          <w:sz w:val="22"/>
          <w:szCs w:val="22"/>
        </w:rPr>
        <w:t>2023/2831</w:t>
      </w:r>
      <w:r w:rsidRPr="00461A02">
        <w:rPr>
          <w:rFonts w:ascii="Arial" w:hAnsi="Arial" w:cs="Arial"/>
          <w:sz w:val="22"/>
          <w:szCs w:val="22"/>
        </w:rPr>
        <w:t xml:space="preserve"> z dnia 1</w:t>
      </w:r>
      <w:r w:rsidR="00005E72" w:rsidRPr="00461A02">
        <w:rPr>
          <w:rFonts w:ascii="Arial" w:hAnsi="Arial" w:cs="Arial"/>
          <w:sz w:val="22"/>
          <w:szCs w:val="22"/>
        </w:rPr>
        <w:t>3</w:t>
      </w:r>
      <w:r w:rsidRPr="00461A02">
        <w:rPr>
          <w:rFonts w:ascii="Arial" w:hAnsi="Arial" w:cs="Arial"/>
          <w:sz w:val="22"/>
          <w:szCs w:val="22"/>
        </w:rPr>
        <w:t xml:space="preserve"> grudnia 20</w:t>
      </w:r>
      <w:r w:rsidR="00005E72" w:rsidRPr="00461A02">
        <w:rPr>
          <w:rFonts w:ascii="Arial" w:hAnsi="Arial" w:cs="Arial"/>
          <w:sz w:val="22"/>
          <w:szCs w:val="22"/>
        </w:rPr>
        <w:t>2</w:t>
      </w:r>
      <w:r w:rsidRPr="00461A02">
        <w:rPr>
          <w:rFonts w:ascii="Arial" w:hAnsi="Arial" w:cs="Arial"/>
          <w:sz w:val="22"/>
          <w:szCs w:val="22"/>
        </w:rPr>
        <w:t>3 r. w sprawie sto</w:t>
      </w:r>
      <w:r w:rsidR="00181F2F" w:rsidRPr="00461A02">
        <w:rPr>
          <w:rFonts w:ascii="Arial" w:hAnsi="Arial" w:cs="Arial"/>
          <w:sz w:val="22"/>
          <w:szCs w:val="22"/>
        </w:rPr>
        <w:t xml:space="preserve">sowania art. 107 i 108 Traktatu </w:t>
      </w:r>
      <w:r w:rsidRPr="00461A02">
        <w:rPr>
          <w:rFonts w:ascii="Arial" w:hAnsi="Arial" w:cs="Arial"/>
          <w:sz w:val="22"/>
          <w:szCs w:val="22"/>
        </w:rPr>
        <w:t>o funkcjonowaniu Unii Europejskiej do pomocy de minimis</w:t>
      </w:r>
      <w:r w:rsidR="00BC0DBC" w:rsidRPr="00461A02">
        <w:rPr>
          <w:rFonts w:ascii="Arial" w:hAnsi="Arial" w:cs="Arial"/>
          <w:sz w:val="22"/>
          <w:szCs w:val="22"/>
        </w:rPr>
        <w:t>,</w:t>
      </w:r>
    </w:p>
    <w:p w14:paraId="2F134E04" w14:textId="77ABDCFE" w:rsidR="000F63D5" w:rsidRPr="00995C03" w:rsidRDefault="000F63D5" w:rsidP="00995C03">
      <w:pPr>
        <w:pStyle w:val="Wniosekprzepisy"/>
        <w:numPr>
          <w:ilvl w:val="0"/>
          <w:numId w:val="12"/>
        </w:numPr>
        <w:tabs>
          <w:tab w:val="left" w:pos="567"/>
        </w:tabs>
        <w:spacing w:after="60" w:line="360" w:lineRule="auto"/>
        <w:ind w:left="567" w:hanging="567"/>
        <w:jc w:val="left"/>
        <w:rPr>
          <w:rFonts w:ascii="Arial" w:eastAsia="Arial" w:hAnsi="Arial" w:cs="Arial"/>
          <w:sz w:val="22"/>
          <w:szCs w:val="22"/>
        </w:rPr>
      </w:pPr>
      <w:r w:rsidRPr="00461A02">
        <w:rPr>
          <w:rFonts w:ascii="Arial" w:hAnsi="Arial" w:cs="Arial"/>
          <w:sz w:val="22"/>
          <w:szCs w:val="22"/>
        </w:rPr>
        <w:t>Rozporządzenie Komisji (UE) Nr 1408/2013 z dnia 18 grudnia 2013 r. w sprawie stosowania art. 107 i 108 Traktatu o funkcjonowaniu Unii Europejskie do pomocy de minimis w sektorze rolnym</w:t>
      </w:r>
      <w:r w:rsidR="00BC0DBC" w:rsidRPr="00461A02">
        <w:rPr>
          <w:rFonts w:ascii="Arial" w:hAnsi="Arial" w:cs="Arial"/>
          <w:sz w:val="22"/>
          <w:szCs w:val="22"/>
        </w:rPr>
        <w:t>,</w:t>
      </w:r>
    </w:p>
    <w:p w14:paraId="12A4C865" w14:textId="1749F489" w:rsidR="000F63D5" w:rsidRPr="00995C03" w:rsidRDefault="000F63D5" w:rsidP="00995C03">
      <w:pPr>
        <w:pStyle w:val="Wniosekprzepisy"/>
        <w:numPr>
          <w:ilvl w:val="0"/>
          <w:numId w:val="12"/>
        </w:numPr>
        <w:tabs>
          <w:tab w:val="left" w:pos="567"/>
        </w:tabs>
        <w:spacing w:after="60" w:line="360" w:lineRule="auto"/>
        <w:ind w:left="567" w:hanging="567"/>
        <w:jc w:val="left"/>
        <w:rPr>
          <w:rFonts w:ascii="Arial" w:eastAsia="Arial" w:hAnsi="Arial" w:cs="Arial"/>
          <w:sz w:val="22"/>
          <w:szCs w:val="22"/>
        </w:rPr>
      </w:pPr>
      <w:r w:rsidRPr="00461A02">
        <w:rPr>
          <w:rFonts w:ascii="Arial" w:eastAsia="Arial" w:hAnsi="Arial" w:cs="Arial"/>
          <w:sz w:val="22"/>
          <w:szCs w:val="22"/>
        </w:rPr>
        <w:t>Rozporządzenie Komisji (UE) Nr 717/2014 z dnia 27 czerwca 2014 r. w sprawie stosowania art. 107 i 108 Traktatu o funkcjonowaniu Unii Europejskiej do pomocy de minimis w sektorze rybołówstwa i akwakultury</w:t>
      </w:r>
      <w:r w:rsidR="00BC0DBC" w:rsidRPr="00461A02">
        <w:rPr>
          <w:rFonts w:ascii="Arial" w:eastAsia="Arial" w:hAnsi="Arial" w:cs="Arial"/>
          <w:sz w:val="22"/>
          <w:szCs w:val="22"/>
        </w:rPr>
        <w:t>,</w:t>
      </w:r>
    </w:p>
    <w:p w14:paraId="56A89578" w14:textId="0B36F3C7" w:rsidR="00AF53A6" w:rsidRPr="00220239" w:rsidRDefault="00AF53A6" w:rsidP="00995C03">
      <w:pPr>
        <w:pStyle w:val="Wniosekprzepisy"/>
        <w:numPr>
          <w:ilvl w:val="0"/>
          <w:numId w:val="12"/>
        </w:numPr>
        <w:tabs>
          <w:tab w:val="left" w:pos="567"/>
        </w:tabs>
        <w:spacing w:after="60" w:line="360" w:lineRule="auto"/>
        <w:ind w:left="567" w:hanging="567"/>
        <w:jc w:val="left"/>
        <w:rPr>
          <w:rFonts w:ascii="Arial" w:hAnsi="Arial" w:cs="Arial"/>
          <w:sz w:val="22"/>
          <w:szCs w:val="22"/>
        </w:rPr>
      </w:pPr>
      <w:r w:rsidRPr="00461A02">
        <w:rPr>
          <w:rFonts w:ascii="Arial" w:hAnsi="Arial" w:cs="Arial"/>
          <w:sz w:val="22"/>
          <w:szCs w:val="22"/>
        </w:rPr>
        <w:t>Ustawa</w:t>
      </w:r>
      <w:r w:rsidRPr="00220239">
        <w:rPr>
          <w:rFonts w:ascii="Arial" w:hAnsi="Arial" w:cs="Arial"/>
          <w:sz w:val="22"/>
          <w:szCs w:val="22"/>
        </w:rPr>
        <w:t xml:space="preserve"> z dnia 30 kwietnia 2004 r. o postępowaniu w sprawach dotyczących pomocy publicznej</w:t>
      </w:r>
      <w:r w:rsidR="00BC0DBC" w:rsidRPr="00261A14">
        <w:rPr>
          <w:rFonts w:ascii="Arial" w:hAnsi="Arial" w:cs="Arial"/>
          <w:sz w:val="22"/>
          <w:szCs w:val="22"/>
        </w:rPr>
        <w:t>,</w:t>
      </w:r>
    </w:p>
    <w:p w14:paraId="1C7B0113" w14:textId="2CD356C5" w:rsidR="00AF53A6" w:rsidRPr="00220239" w:rsidRDefault="000F63D5" w:rsidP="00995C03">
      <w:pPr>
        <w:pStyle w:val="Wniosekprzepisy"/>
        <w:numPr>
          <w:ilvl w:val="0"/>
          <w:numId w:val="12"/>
        </w:numPr>
        <w:tabs>
          <w:tab w:val="left" w:pos="567"/>
        </w:tabs>
        <w:spacing w:after="60" w:line="360" w:lineRule="auto"/>
        <w:ind w:left="567" w:hanging="567"/>
        <w:jc w:val="left"/>
        <w:rPr>
          <w:rFonts w:ascii="Arial" w:eastAsia="Arial" w:hAnsi="Arial" w:cs="Arial"/>
          <w:sz w:val="22"/>
          <w:szCs w:val="22"/>
        </w:rPr>
      </w:pPr>
      <w:r w:rsidRPr="00220239">
        <w:rPr>
          <w:rFonts w:ascii="Arial" w:hAnsi="Arial" w:cs="Arial"/>
          <w:sz w:val="22"/>
          <w:szCs w:val="22"/>
        </w:rPr>
        <w:t>Rozporządzenie Rady Ministrów z dnia 29 marca 2010 r. w sprawie zakresu informacj</w:t>
      </w:r>
      <w:r w:rsidR="00181F2F" w:rsidRPr="00220239">
        <w:rPr>
          <w:rFonts w:ascii="Arial" w:hAnsi="Arial" w:cs="Arial"/>
          <w:sz w:val="22"/>
          <w:szCs w:val="22"/>
        </w:rPr>
        <w:t xml:space="preserve">i przedstawianych przez podmiot </w:t>
      </w:r>
      <w:r w:rsidRPr="00220239">
        <w:rPr>
          <w:rFonts w:ascii="Arial" w:hAnsi="Arial" w:cs="Arial"/>
          <w:sz w:val="22"/>
          <w:szCs w:val="22"/>
        </w:rPr>
        <w:t xml:space="preserve">ubiegający się o pomoc </w:t>
      </w:r>
      <w:r w:rsidRPr="00220239">
        <w:rPr>
          <w:rFonts w:ascii="Arial" w:eastAsia="Arial" w:hAnsi="Arial" w:cs="Arial"/>
          <w:sz w:val="22"/>
          <w:szCs w:val="22"/>
        </w:rPr>
        <w:t>de minimis,</w:t>
      </w:r>
    </w:p>
    <w:p w14:paraId="74759EB7" w14:textId="4F5556F0" w:rsidR="000F4632" w:rsidRPr="00031FB0" w:rsidRDefault="000F63D5" w:rsidP="00031FB0">
      <w:pPr>
        <w:pStyle w:val="Wniosekprzepisy"/>
        <w:numPr>
          <w:ilvl w:val="0"/>
          <w:numId w:val="12"/>
        </w:numPr>
        <w:tabs>
          <w:tab w:val="left" w:pos="567"/>
        </w:tabs>
        <w:spacing w:after="60" w:line="360" w:lineRule="auto"/>
        <w:ind w:left="567" w:hanging="567"/>
        <w:jc w:val="left"/>
        <w:rPr>
          <w:rFonts w:ascii="Arial" w:hAnsi="Arial" w:cs="Arial"/>
          <w:sz w:val="22"/>
          <w:szCs w:val="22"/>
        </w:rPr>
      </w:pPr>
      <w:r w:rsidRPr="00220239">
        <w:rPr>
          <w:rFonts w:ascii="Arial" w:hAnsi="Arial" w:cs="Arial"/>
          <w:spacing w:val="-4"/>
          <w:sz w:val="22"/>
          <w:szCs w:val="22"/>
        </w:rPr>
        <w:t>Rozporządzenie Rady Ministrów z dnia 11 czerwca 2010 r. w sprawie informacji składanych przez podmioty ubiegające się o pomoc de minimis w rolnictwie lub rybołówstwie</w:t>
      </w:r>
      <w:r w:rsidRPr="00220239">
        <w:rPr>
          <w:rFonts w:ascii="Arial" w:hAnsi="Arial" w:cs="Arial"/>
          <w:sz w:val="22"/>
          <w:szCs w:val="22"/>
        </w:rPr>
        <w:t>.</w:t>
      </w:r>
    </w:p>
    <w:p w14:paraId="5F56BA7B" w14:textId="7B46891E" w:rsidR="00AF53A6" w:rsidRPr="000317C9" w:rsidRDefault="005A7AE8" w:rsidP="00A83ACC">
      <w:pPr>
        <w:pStyle w:val="Nagwek2"/>
      </w:pPr>
      <w:r w:rsidRPr="000317C9">
        <w:lastRenderedPageBreak/>
        <w:t xml:space="preserve">Dane dotyczące </w:t>
      </w:r>
      <w:r w:rsidR="00C0196A">
        <w:t>O</w:t>
      </w:r>
      <w:r w:rsidRPr="000317C9">
        <w:t>rganizatora robót publicznych:</w:t>
      </w:r>
    </w:p>
    <w:p w14:paraId="1D3CDF05" w14:textId="6707E3CF" w:rsidR="00AF53A6" w:rsidRPr="000317C9" w:rsidRDefault="00AF53A6" w:rsidP="000B5851">
      <w:pPr>
        <w:numPr>
          <w:ilvl w:val="0"/>
          <w:numId w:val="19"/>
        </w:numPr>
        <w:spacing w:before="240"/>
        <w:ind w:left="567" w:hanging="567"/>
        <w:rPr>
          <w:rFonts w:cs="Arial"/>
          <w:szCs w:val="22"/>
        </w:rPr>
      </w:pPr>
      <w:r w:rsidRPr="000317C9">
        <w:rPr>
          <w:rFonts w:cs="Arial"/>
          <w:szCs w:val="22"/>
        </w:rPr>
        <w:t xml:space="preserve">Nazwa </w:t>
      </w:r>
      <w:r w:rsidRPr="00E86A2C">
        <w:rPr>
          <w:rFonts w:cs="Arial"/>
          <w:szCs w:val="22"/>
        </w:rPr>
        <w:t>Organizatora</w:t>
      </w:r>
      <w:r w:rsidRPr="000317C9">
        <w:rPr>
          <w:rFonts w:cs="Arial"/>
          <w:szCs w:val="22"/>
        </w:rPr>
        <w:t xml:space="preserve">: </w:t>
      </w:r>
      <w:sdt>
        <w:sdtPr>
          <w:rPr>
            <w:rFonts w:cs="Arial"/>
            <w:szCs w:val="22"/>
          </w:rPr>
          <w:id w:val="-1719355541"/>
          <w:placeholder>
            <w:docPart w:val="D807DE0B8ACE4F15A745CA3418B91CF6"/>
          </w:placeholder>
          <w:showingPlcHdr/>
        </w:sdtPr>
        <w:sdtEndPr/>
        <w:sdtContent>
          <w:r w:rsidR="00236CBD" w:rsidRPr="00236CBD">
            <w:rPr>
              <w:rStyle w:val="Tekstzastpczy"/>
            </w:rPr>
            <w:t>…</w:t>
          </w:r>
        </w:sdtContent>
      </w:sdt>
    </w:p>
    <w:p w14:paraId="43449098" w14:textId="534DA25E" w:rsidR="00AF53A6" w:rsidRPr="000317C9" w:rsidRDefault="006C573D" w:rsidP="000B5851">
      <w:pPr>
        <w:numPr>
          <w:ilvl w:val="0"/>
          <w:numId w:val="19"/>
        </w:numPr>
        <w:spacing w:before="240"/>
        <w:ind w:left="567" w:hanging="567"/>
        <w:rPr>
          <w:rFonts w:cs="Arial"/>
          <w:szCs w:val="22"/>
        </w:rPr>
      </w:pPr>
      <w:r w:rsidRPr="000317C9">
        <w:rPr>
          <w:rFonts w:cs="Arial"/>
          <w:szCs w:val="22"/>
        </w:rPr>
        <w:t>Adres siedziby</w:t>
      </w:r>
      <w:r w:rsidR="00AF53A6" w:rsidRPr="000317C9">
        <w:rPr>
          <w:rFonts w:cs="Arial"/>
          <w:szCs w:val="22"/>
        </w:rPr>
        <w:t xml:space="preserve">: </w:t>
      </w:r>
      <w:sdt>
        <w:sdtPr>
          <w:rPr>
            <w:rFonts w:cs="Arial"/>
            <w:szCs w:val="22"/>
          </w:rPr>
          <w:id w:val="-1025399326"/>
          <w:placeholder>
            <w:docPart w:val="4B27B98085254FE0845BEEA00B03B78A"/>
          </w:placeholder>
          <w:showingPlcHdr/>
        </w:sdtPr>
        <w:sdtEndPr/>
        <w:sdtContent>
          <w:r w:rsidR="00236CBD" w:rsidRPr="00236CBD">
            <w:rPr>
              <w:rStyle w:val="Tekstzastpczy"/>
            </w:rPr>
            <w:t>…</w:t>
          </w:r>
        </w:sdtContent>
      </w:sdt>
    </w:p>
    <w:p w14:paraId="386BDF86" w14:textId="79B38AD9" w:rsidR="006C573D" w:rsidRPr="000317C9" w:rsidRDefault="006C573D" w:rsidP="000B5851">
      <w:pPr>
        <w:numPr>
          <w:ilvl w:val="0"/>
          <w:numId w:val="19"/>
        </w:numPr>
        <w:spacing w:before="240"/>
        <w:ind w:left="567" w:hanging="567"/>
        <w:rPr>
          <w:rFonts w:cs="Arial"/>
          <w:szCs w:val="22"/>
        </w:rPr>
      </w:pPr>
      <w:r w:rsidRPr="000317C9">
        <w:rPr>
          <w:rFonts w:cs="Arial"/>
          <w:szCs w:val="22"/>
        </w:rPr>
        <w:t xml:space="preserve">Miejsce prowadzenia działalności: </w:t>
      </w:r>
      <w:sdt>
        <w:sdtPr>
          <w:rPr>
            <w:rFonts w:cs="Arial"/>
            <w:szCs w:val="22"/>
          </w:rPr>
          <w:id w:val="1107777060"/>
          <w:placeholder>
            <w:docPart w:val="408F5F9AD04F4832ACF8FDD301851917"/>
          </w:placeholder>
          <w:showingPlcHdr/>
        </w:sdtPr>
        <w:sdtEndPr/>
        <w:sdtContent>
          <w:r w:rsidR="00236CBD" w:rsidRPr="00236CBD">
            <w:rPr>
              <w:rStyle w:val="Tekstzastpczy"/>
            </w:rPr>
            <w:t>…</w:t>
          </w:r>
        </w:sdtContent>
      </w:sdt>
    </w:p>
    <w:p w14:paraId="1D6AFC63" w14:textId="68DD659B" w:rsidR="006C573D" w:rsidRPr="000317C9" w:rsidRDefault="006C573D" w:rsidP="000B5851">
      <w:pPr>
        <w:numPr>
          <w:ilvl w:val="0"/>
          <w:numId w:val="19"/>
        </w:numPr>
        <w:spacing w:before="240"/>
        <w:ind w:left="567" w:hanging="567"/>
        <w:rPr>
          <w:rFonts w:cs="Arial"/>
          <w:szCs w:val="22"/>
        </w:rPr>
      </w:pPr>
      <w:r w:rsidRPr="000317C9">
        <w:rPr>
          <w:rFonts w:cs="Arial"/>
          <w:szCs w:val="22"/>
        </w:rPr>
        <w:t xml:space="preserve">Telefon: </w:t>
      </w:r>
      <w:sdt>
        <w:sdtPr>
          <w:rPr>
            <w:rFonts w:cs="Arial"/>
            <w:szCs w:val="22"/>
          </w:rPr>
          <w:id w:val="-1051914880"/>
          <w:placeholder>
            <w:docPart w:val="8A6689198FAE440185A876B3AF0B5D70"/>
          </w:placeholder>
          <w:showingPlcHdr/>
        </w:sdtPr>
        <w:sdtEndPr/>
        <w:sdtContent>
          <w:r w:rsidR="00236CBD" w:rsidRPr="00236CBD">
            <w:rPr>
              <w:rStyle w:val="Tekstzastpczy"/>
            </w:rPr>
            <w:t>…</w:t>
          </w:r>
        </w:sdtContent>
      </w:sdt>
    </w:p>
    <w:p w14:paraId="2C611A3D" w14:textId="013110E4" w:rsidR="006C573D" w:rsidRPr="000317C9" w:rsidRDefault="006C573D" w:rsidP="000B5851">
      <w:pPr>
        <w:numPr>
          <w:ilvl w:val="0"/>
          <w:numId w:val="19"/>
        </w:numPr>
        <w:spacing w:before="240"/>
        <w:ind w:left="567" w:hanging="567"/>
        <w:rPr>
          <w:rFonts w:cs="Arial"/>
          <w:szCs w:val="22"/>
        </w:rPr>
      </w:pPr>
      <w:bookmarkStart w:id="0" w:name="_Hlk207631365"/>
      <w:r w:rsidRPr="000317C9">
        <w:rPr>
          <w:rFonts w:cs="Arial"/>
          <w:szCs w:val="22"/>
        </w:rPr>
        <w:t xml:space="preserve">NIP: </w:t>
      </w:r>
      <w:sdt>
        <w:sdtPr>
          <w:rPr>
            <w:rFonts w:cs="Arial"/>
            <w:szCs w:val="22"/>
          </w:rPr>
          <w:id w:val="-1802912698"/>
          <w:placeholder>
            <w:docPart w:val="F6C693BDE1D943B2970DB9671661A708"/>
          </w:placeholder>
          <w:showingPlcHdr/>
        </w:sdtPr>
        <w:sdtEndPr/>
        <w:sdtContent>
          <w:r w:rsidR="008A5F40">
            <w:rPr>
              <w:rStyle w:val="Tekstzastpczy"/>
            </w:rPr>
            <w:t>…</w:t>
          </w:r>
        </w:sdtContent>
      </w:sdt>
      <w:r w:rsidRPr="000317C9">
        <w:rPr>
          <w:rFonts w:cs="Arial"/>
          <w:szCs w:val="22"/>
        </w:rPr>
        <w:t xml:space="preserve"> REGON: </w:t>
      </w:r>
      <w:sdt>
        <w:sdtPr>
          <w:rPr>
            <w:rFonts w:cs="Arial"/>
            <w:szCs w:val="22"/>
          </w:rPr>
          <w:id w:val="-1438898021"/>
          <w:placeholder>
            <w:docPart w:val="5BFA7BE933C44ED598EF6AD5D56DE4AF"/>
          </w:placeholder>
          <w:showingPlcHdr/>
        </w:sdtPr>
        <w:sdtEndPr/>
        <w:sdtContent>
          <w:r w:rsidR="008A5F40">
            <w:rPr>
              <w:rStyle w:val="Tekstzastpczy"/>
            </w:rPr>
            <w:t>…</w:t>
          </w:r>
        </w:sdtContent>
      </w:sdt>
    </w:p>
    <w:bookmarkEnd w:id="0"/>
    <w:p w14:paraId="24385973" w14:textId="7BE45694" w:rsidR="006C573D" w:rsidRPr="000317C9" w:rsidRDefault="006C573D" w:rsidP="000B5851">
      <w:pPr>
        <w:numPr>
          <w:ilvl w:val="0"/>
          <w:numId w:val="19"/>
        </w:numPr>
        <w:spacing w:before="240"/>
        <w:ind w:left="567" w:hanging="567"/>
        <w:rPr>
          <w:rFonts w:cs="Arial"/>
          <w:szCs w:val="22"/>
        </w:rPr>
      </w:pPr>
      <w:r w:rsidRPr="000317C9">
        <w:rPr>
          <w:rFonts w:cs="Arial"/>
          <w:szCs w:val="22"/>
        </w:rPr>
        <w:t xml:space="preserve">PKD wiodący: </w:t>
      </w:r>
      <w:sdt>
        <w:sdtPr>
          <w:rPr>
            <w:rFonts w:cs="Arial"/>
            <w:szCs w:val="22"/>
          </w:rPr>
          <w:id w:val="2056571380"/>
          <w:placeholder>
            <w:docPart w:val="4D9B3D89C22543D4B6CCEDBA4E9E7095"/>
          </w:placeholder>
          <w:showingPlcHdr/>
        </w:sdtPr>
        <w:sdtEndPr/>
        <w:sdtContent>
          <w:r w:rsidR="008A5F40">
            <w:rPr>
              <w:rStyle w:val="Tekstzastpczy"/>
            </w:rPr>
            <w:t>…</w:t>
          </w:r>
        </w:sdtContent>
      </w:sdt>
    </w:p>
    <w:p w14:paraId="20CC489A" w14:textId="0F88B3EC" w:rsidR="006C573D" w:rsidRPr="000317C9" w:rsidRDefault="006C573D" w:rsidP="00DA46FE">
      <w:pPr>
        <w:numPr>
          <w:ilvl w:val="0"/>
          <w:numId w:val="19"/>
        </w:numPr>
        <w:spacing w:before="240"/>
        <w:ind w:left="567" w:hanging="567"/>
        <w:rPr>
          <w:rFonts w:cs="Arial"/>
          <w:szCs w:val="22"/>
        </w:rPr>
      </w:pPr>
      <w:r w:rsidRPr="000317C9">
        <w:rPr>
          <w:rFonts w:cs="Arial"/>
          <w:szCs w:val="22"/>
        </w:rPr>
        <w:t xml:space="preserve">Rodzaj prowadzonej działalności i krótki jej opis: </w:t>
      </w:r>
      <w:sdt>
        <w:sdtPr>
          <w:rPr>
            <w:rFonts w:cs="Arial"/>
            <w:szCs w:val="22"/>
          </w:rPr>
          <w:id w:val="401882065"/>
          <w:placeholder>
            <w:docPart w:val="06A1A2B4A50C4A779757F2C44E5F7870"/>
          </w:placeholder>
          <w:showingPlcHdr/>
        </w:sdtPr>
        <w:sdtEndPr/>
        <w:sdtContent>
          <w:r w:rsidR="008A5F40">
            <w:rPr>
              <w:rStyle w:val="Tekstzastpczy"/>
            </w:rPr>
            <w:t>…</w:t>
          </w:r>
        </w:sdtContent>
      </w:sdt>
    </w:p>
    <w:p w14:paraId="5809FBC8" w14:textId="7F57FE45" w:rsidR="006C573D" w:rsidRPr="000317C9" w:rsidRDefault="006C573D" w:rsidP="000B5851">
      <w:pPr>
        <w:numPr>
          <w:ilvl w:val="0"/>
          <w:numId w:val="19"/>
        </w:numPr>
        <w:spacing w:before="240"/>
        <w:ind w:left="567" w:hanging="567"/>
        <w:rPr>
          <w:rFonts w:cs="Arial"/>
          <w:szCs w:val="22"/>
        </w:rPr>
      </w:pPr>
      <w:r w:rsidRPr="000317C9">
        <w:rPr>
          <w:rFonts w:cs="Arial"/>
          <w:szCs w:val="22"/>
        </w:rPr>
        <w:t>PKD związany z tworzonym stanowiskiem pracy (wraz z opisem)</w:t>
      </w:r>
      <w:r w:rsidR="00A7753A">
        <w:rPr>
          <w:rFonts w:cs="Arial"/>
          <w:szCs w:val="22"/>
        </w:rPr>
        <w:t>:</w:t>
      </w:r>
      <w:r w:rsidRPr="000317C9">
        <w:rPr>
          <w:rFonts w:cs="Arial"/>
          <w:szCs w:val="22"/>
        </w:rPr>
        <w:t xml:space="preserve"> </w:t>
      </w:r>
      <w:sdt>
        <w:sdtPr>
          <w:rPr>
            <w:rFonts w:cs="Arial"/>
            <w:szCs w:val="22"/>
          </w:rPr>
          <w:id w:val="-109055424"/>
          <w:placeholder>
            <w:docPart w:val="73D8E362CD8647E3B44154169E7A5D18"/>
          </w:placeholder>
          <w:showingPlcHdr/>
        </w:sdtPr>
        <w:sdtEndPr/>
        <w:sdtContent>
          <w:r w:rsidR="008A5F40">
            <w:rPr>
              <w:rStyle w:val="Tekstzastpczy"/>
            </w:rPr>
            <w:t>…</w:t>
          </w:r>
        </w:sdtContent>
      </w:sdt>
    </w:p>
    <w:p w14:paraId="120D1E92" w14:textId="135351D1" w:rsidR="006C573D" w:rsidRPr="000317C9" w:rsidRDefault="006C573D" w:rsidP="000B5851">
      <w:pPr>
        <w:numPr>
          <w:ilvl w:val="0"/>
          <w:numId w:val="19"/>
        </w:numPr>
        <w:shd w:val="clear" w:color="auto" w:fill="FFFFFF"/>
        <w:tabs>
          <w:tab w:val="left" w:pos="619"/>
          <w:tab w:val="left" w:pos="9638"/>
          <w:tab w:val="left" w:leader="underscore" w:pos="9739"/>
        </w:tabs>
        <w:autoSpaceDE w:val="0"/>
        <w:spacing w:before="240"/>
        <w:ind w:left="567" w:right="-1" w:hanging="567"/>
        <w:rPr>
          <w:rFonts w:cs="Arial"/>
          <w:szCs w:val="22"/>
        </w:rPr>
      </w:pPr>
      <w:r w:rsidRPr="000317C9">
        <w:rPr>
          <w:rFonts w:cs="Arial"/>
          <w:szCs w:val="22"/>
        </w:rPr>
        <w:t xml:space="preserve">Data rozpoczęcia działalności: </w:t>
      </w:r>
      <w:sdt>
        <w:sdtPr>
          <w:rPr>
            <w:rFonts w:cs="Arial"/>
            <w:szCs w:val="22"/>
          </w:rPr>
          <w:alias w:val="Data"/>
          <w:tag w:val="Data"/>
          <w:id w:val="2009485058"/>
          <w:placeholder>
            <w:docPart w:val="9DD0B6DE3E7648BD8AF3DC6D78BFC586"/>
          </w:placeholder>
          <w:showingPlcHdr/>
          <w:date>
            <w:dateFormat w:val="d MMMM yyyy"/>
            <w:lid w:val="pl-PL"/>
            <w:storeMappedDataAs w:val="dateTime"/>
            <w:calendar w:val="gregorian"/>
          </w:date>
        </w:sdtPr>
        <w:sdtEndPr/>
        <w:sdtContent>
          <w:r w:rsidR="000F7ACC" w:rsidRPr="00417F09">
            <w:rPr>
              <w:rStyle w:val="Tekstzastpczy"/>
            </w:rPr>
            <w:t>Kliknij lub naciśnij, aby wprowadzić datę.</w:t>
          </w:r>
        </w:sdtContent>
      </w:sdt>
    </w:p>
    <w:p w14:paraId="0F2A499D" w14:textId="28971E08" w:rsidR="005120AB" w:rsidRPr="007E5647" w:rsidRDefault="00C30726" w:rsidP="005120AB">
      <w:pPr>
        <w:pStyle w:val="Nagwek2"/>
      </w:pPr>
      <w:r w:rsidRPr="007E5647">
        <w:t>Dane Pracodawcy wskazanego przez Organizatora, u którego będą wykonywane roboty publiczne</w:t>
      </w:r>
      <w:r w:rsidR="005120AB" w:rsidRPr="007E5647">
        <w:t>:</w:t>
      </w:r>
    </w:p>
    <w:p w14:paraId="42B45AC6" w14:textId="49783A2B" w:rsidR="007C6AA2" w:rsidRPr="000317C9" w:rsidRDefault="007C6AA2" w:rsidP="007D63F7">
      <w:pPr>
        <w:numPr>
          <w:ilvl w:val="0"/>
          <w:numId w:val="54"/>
        </w:numPr>
        <w:spacing w:before="240"/>
        <w:ind w:left="567" w:hanging="567"/>
        <w:rPr>
          <w:rFonts w:cs="Arial"/>
          <w:szCs w:val="22"/>
        </w:rPr>
      </w:pPr>
      <w:r w:rsidRPr="000317C9">
        <w:rPr>
          <w:rFonts w:cs="Arial"/>
          <w:szCs w:val="22"/>
        </w:rPr>
        <w:t xml:space="preserve">Nazwa </w:t>
      </w:r>
      <w:r>
        <w:rPr>
          <w:rFonts w:cs="Arial"/>
          <w:szCs w:val="22"/>
        </w:rPr>
        <w:t>Pracodawcy</w:t>
      </w:r>
      <w:r w:rsidRPr="000317C9">
        <w:rPr>
          <w:rFonts w:cs="Arial"/>
          <w:szCs w:val="22"/>
        </w:rPr>
        <w:t xml:space="preserve">: </w:t>
      </w:r>
      <w:sdt>
        <w:sdtPr>
          <w:rPr>
            <w:rFonts w:cs="Arial"/>
            <w:szCs w:val="22"/>
          </w:rPr>
          <w:id w:val="1728181285"/>
          <w:placeholder>
            <w:docPart w:val="1BFE0D201479426AA8BC2BE5218A5243"/>
          </w:placeholder>
          <w:showingPlcHdr/>
        </w:sdtPr>
        <w:sdtEndPr/>
        <w:sdtContent>
          <w:r w:rsidR="00236CBD" w:rsidRPr="00236CBD">
            <w:rPr>
              <w:rStyle w:val="Tekstzastpczy"/>
            </w:rPr>
            <w:t>…</w:t>
          </w:r>
        </w:sdtContent>
      </w:sdt>
    </w:p>
    <w:p w14:paraId="1C0B3FF0" w14:textId="24319343" w:rsidR="007C6AA2" w:rsidRPr="000317C9" w:rsidRDefault="007C6AA2" w:rsidP="007D63F7">
      <w:pPr>
        <w:numPr>
          <w:ilvl w:val="0"/>
          <w:numId w:val="54"/>
        </w:numPr>
        <w:spacing w:before="240"/>
        <w:ind w:left="567" w:hanging="567"/>
        <w:rPr>
          <w:rFonts w:cs="Arial"/>
          <w:szCs w:val="22"/>
        </w:rPr>
      </w:pPr>
      <w:r w:rsidRPr="000317C9">
        <w:rPr>
          <w:rFonts w:cs="Arial"/>
          <w:szCs w:val="22"/>
        </w:rPr>
        <w:t xml:space="preserve">Adres siedziby: </w:t>
      </w:r>
      <w:sdt>
        <w:sdtPr>
          <w:rPr>
            <w:rFonts w:cs="Arial"/>
            <w:szCs w:val="22"/>
          </w:rPr>
          <w:id w:val="-908918110"/>
          <w:placeholder>
            <w:docPart w:val="B472BA3921384A38911333CB9974CD34"/>
          </w:placeholder>
          <w:showingPlcHdr/>
        </w:sdtPr>
        <w:sdtEndPr/>
        <w:sdtContent>
          <w:r w:rsidR="008A5F40">
            <w:rPr>
              <w:rStyle w:val="Tekstzastpczy"/>
            </w:rPr>
            <w:t>…</w:t>
          </w:r>
        </w:sdtContent>
      </w:sdt>
    </w:p>
    <w:p w14:paraId="76A0A424" w14:textId="7FCA67B9" w:rsidR="007C6AA2" w:rsidRPr="000317C9" w:rsidRDefault="007C6AA2" w:rsidP="00D67068">
      <w:pPr>
        <w:numPr>
          <w:ilvl w:val="0"/>
          <w:numId w:val="54"/>
        </w:numPr>
        <w:spacing w:before="240"/>
        <w:ind w:left="567" w:hanging="567"/>
        <w:rPr>
          <w:rFonts w:cs="Arial"/>
          <w:szCs w:val="22"/>
        </w:rPr>
      </w:pPr>
      <w:r w:rsidRPr="000317C9">
        <w:rPr>
          <w:rFonts w:cs="Arial"/>
          <w:szCs w:val="22"/>
        </w:rPr>
        <w:t xml:space="preserve">Miejsce prowadzenia działalności: </w:t>
      </w:r>
      <w:sdt>
        <w:sdtPr>
          <w:rPr>
            <w:rFonts w:cs="Arial"/>
            <w:szCs w:val="22"/>
          </w:rPr>
          <w:id w:val="2050108914"/>
          <w:placeholder>
            <w:docPart w:val="5A5EDB22EF494C59BF1E7D9CF9538882"/>
          </w:placeholder>
          <w:showingPlcHdr/>
        </w:sdtPr>
        <w:sdtEndPr/>
        <w:sdtContent>
          <w:r w:rsidR="008A5F40">
            <w:rPr>
              <w:rStyle w:val="Tekstzastpczy"/>
            </w:rPr>
            <w:t>…</w:t>
          </w:r>
        </w:sdtContent>
      </w:sdt>
    </w:p>
    <w:p w14:paraId="12C2BEDA" w14:textId="12E367E2" w:rsidR="00EA04DA" w:rsidRPr="00EA04DA" w:rsidRDefault="00EA04DA" w:rsidP="00D67068">
      <w:pPr>
        <w:numPr>
          <w:ilvl w:val="0"/>
          <w:numId w:val="54"/>
        </w:numPr>
        <w:spacing w:before="240"/>
        <w:ind w:left="567" w:hanging="567"/>
        <w:rPr>
          <w:rFonts w:cs="Arial"/>
          <w:color w:val="000000"/>
          <w:szCs w:val="22"/>
        </w:rPr>
      </w:pPr>
      <w:r w:rsidRPr="00EA04DA">
        <w:rPr>
          <w:rFonts w:cs="Arial"/>
          <w:color w:val="000000"/>
          <w:szCs w:val="22"/>
        </w:rPr>
        <w:t xml:space="preserve">NIP: </w:t>
      </w:r>
      <w:sdt>
        <w:sdtPr>
          <w:rPr>
            <w:rFonts w:cs="Arial"/>
            <w:szCs w:val="22"/>
          </w:rPr>
          <w:id w:val="350921807"/>
          <w:placeholder>
            <w:docPart w:val="2D0AE325EE94485EA394C1D85D630DF2"/>
          </w:placeholder>
          <w:showingPlcHdr/>
        </w:sdtPr>
        <w:sdtEndPr/>
        <w:sdtContent>
          <w:r w:rsidR="008A5F40">
            <w:rPr>
              <w:rStyle w:val="Tekstzastpczy"/>
            </w:rPr>
            <w:t>…</w:t>
          </w:r>
        </w:sdtContent>
      </w:sdt>
      <w:r w:rsidRPr="00EA04DA">
        <w:rPr>
          <w:rFonts w:cs="Arial"/>
          <w:color w:val="000000"/>
          <w:szCs w:val="22"/>
        </w:rPr>
        <w:t xml:space="preserve"> REGON: </w:t>
      </w:r>
      <w:sdt>
        <w:sdtPr>
          <w:rPr>
            <w:rFonts w:cs="Arial"/>
            <w:szCs w:val="22"/>
          </w:rPr>
          <w:id w:val="580487851"/>
          <w:placeholder>
            <w:docPart w:val="6FEF5A989A734E1694E2D046565E4410"/>
          </w:placeholder>
          <w:showingPlcHdr/>
        </w:sdtPr>
        <w:sdtEndPr/>
        <w:sdtContent>
          <w:r w:rsidR="008A5F40">
            <w:rPr>
              <w:rStyle w:val="Tekstzastpczy"/>
            </w:rPr>
            <w:t>…</w:t>
          </w:r>
        </w:sdtContent>
      </w:sdt>
    </w:p>
    <w:p w14:paraId="0BB70938" w14:textId="29F6C16B" w:rsidR="009C0A3B" w:rsidRDefault="009C0A3B" w:rsidP="0098649F">
      <w:pPr>
        <w:numPr>
          <w:ilvl w:val="0"/>
          <w:numId w:val="54"/>
        </w:numPr>
        <w:shd w:val="clear" w:color="auto" w:fill="FFFFFF"/>
        <w:tabs>
          <w:tab w:val="left" w:pos="0"/>
        </w:tabs>
        <w:autoSpaceDE w:val="0"/>
        <w:spacing w:before="240"/>
        <w:ind w:left="567" w:hanging="567"/>
        <w:rPr>
          <w:rFonts w:cs="Arial"/>
          <w:color w:val="000000"/>
          <w:szCs w:val="22"/>
        </w:rPr>
      </w:pPr>
      <w:r w:rsidRPr="009C0A3B">
        <w:rPr>
          <w:rFonts w:cs="Arial"/>
          <w:color w:val="000000"/>
          <w:szCs w:val="22"/>
        </w:rPr>
        <w:t>Adres do korespondencji:</w:t>
      </w:r>
      <w:r>
        <w:rPr>
          <w:rFonts w:cs="Arial"/>
          <w:color w:val="000000"/>
          <w:szCs w:val="22"/>
        </w:rPr>
        <w:t xml:space="preserve"> </w:t>
      </w:r>
      <w:sdt>
        <w:sdtPr>
          <w:rPr>
            <w:rFonts w:cs="Arial"/>
            <w:szCs w:val="22"/>
          </w:rPr>
          <w:id w:val="-1547137193"/>
          <w:placeholder>
            <w:docPart w:val="0115B9349FBB416CB0B88B9977342411"/>
          </w:placeholder>
          <w:showingPlcHdr/>
        </w:sdtPr>
        <w:sdtEndPr/>
        <w:sdtContent>
          <w:r w:rsidR="008A5F40">
            <w:rPr>
              <w:rStyle w:val="Tekstzastpczy"/>
            </w:rPr>
            <w:t>…</w:t>
          </w:r>
        </w:sdtContent>
      </w:sdt>
    </w:p>
    <w:p w14:paraId="44E7753D" w14:textId="06A0F6DE" w:rsidR="00BE5496" w:rsidRDefault="00BE5496">
      <w:pPr>
        <w:numPr>
          <w:ilvl w:val="0"/>
          <w:numId w:val="54"/>
        </w:numPr>
        <w:shd w:val="clear" w:color="auto" w:fill="FFFFFF"/>
        <w:tabs>
          <w:tab w:val="left" w:pos="0"/>
        </w:tabs>
        <w:autoSpaceDE w:val="0"/>
        <w:spacing w:before="240"/>
        <w:ind w:left="567" w:hanging="567"/>
        <w:rPr>
          <w:rFonts w:cs="Arial"/>
          <w:color w:val="000000"/>
          <w:szCs w:val="22"/>
        </w:rPr>
      </w:pPr>
      <w:r w:rsidRPr="00BE5496">
        <w:rPr>
          <w:rFonts w:cs="Arial"/>
          <w:color w:val="000000"/>
          <w:szCs w:val="22"/>
        </w:rPr>
        <w:t>Adres do E-doręczeń lub e</w:t>
      </w:r>
      <w:r w:rsidR="00FC36DF">
        <w:rPr>
          <w:rFonts w:cs="Arial"/>
          <w:color w:val="000000"/>
          <w:szCs w:val="22"/>
        </w:rPr>
        <w:t>PUAP</w:t>
      </w:r>
      <w:r w:rsidRPr="00BE5496">
        <w:rPr>
          <w:rFonts w:cs="Arial"/>
          <w:color w:val="000000"/>
          <w:szCs w:val="22"/>
        </w:rPr>
        <w:t xml:space="preserve">: </w:t>
      </w:r>
      <w:sdt>
        <w:sdtPr>
          <w:rPr>
            <w:rFonts w:cs="Arial"/>
            <w:szCs w:val="22"/>
          </w:rPr>
          <w:id w:val="-55168970"/>
          <w:placeholder>
            <w:docPart w:val="F3A970186DF6448786326DF4909B232C"/>
          </w:placeholder>
          <w:showingPlcHdr/>
        </w:sdtPr>
        <w:sdtEndPr/>
        <w:sdtContent>
          <w:r w:rsidR="00236CBD" w:rsidRPr="00236CBD">
            <w:rPr>
              <w:rStyle w:val="Tekstzastpczy"/>
            </w:rPr>
            <w:t>…</w:t>
          </w:r>
        </w:sdtContent>
      </w:sdt>
    </w:p>
    <w:p w14:paraId="579EFA2A" w14:textId="3118F53F" w:rsidR="00AF53A6" w:rsidRPr="000317C9" w:rsidRDefault="00AF53A6" w:rsidP="006647DC">
      <w:pPr>
        <w:numPr>
          <w:ilvl w:val="0"/>
          <w:numId w:val="54"/>
        </w:numPr>
        <w:spacing w:before="240"/>
        <w:ind w:left="567" w:hanging="567"/>
        <w:rPr>
          <w:rFonts w:cs="Arial"/>
          <w:szCs w:val="22"/>
        </w:rPr>
      </w:pPr>
      <w:r w:rsidRPr="000317C9">
        <w:rPr>
          <w:rFonts w:cs="Arial"/>
          <w:szCs w:val="22"/>
        </w:rPr>
        <w:t xml:space="preserve">Stopa procentowa składki na ubezpieczenie wypadkowe: </w:t>
      </w:r>
      <w:sdt>
        <w:sdtPr>
          <w:rPr>
            <w:rFonts w:cs="Arial"/>
            <w:szCs w:val="22"/>
          </w:rPr>
          <w:id w:val="1749535396"/>
          <w:placeholder>
            <w:docPart w:val="BB01BBCB3BFE4CEC853895645ABF13EF"/>
          </w:placeholder>
          <w:showingPlcHdr/>
        </w:sdtPr>
        <w:sdtEndPr/>
        <w:sdtContent>
          <w:r w:rsidR="008A5F40">
            <w:rPr>
              <w:rStyle w:val="Tekstzastpczy"/>
            </w:rPr>
            <w:t>…</w:t>
          </w:r>
        </w:sdtContent>
      </w:sdt>
    </w:p>
    <w:p w14:paraId="08F009C2" w14:textId="4DD8AF99" w:rsidR="00AF53A6" w:rsidRPr="000317C9" w:rsidRDefault="00AF53A6" w:rsidP="006647DC">
      <w:pPr>
        <w:numPr>
          <w:ilvl w:val="0"/>
          <w:numId w:val="54"/>
        </w:numPr>
        <w:spacing w:before="240"/>
        <w:ind w:left="567" w:hanging="567"/>
        <w:rPr>
          <w:rFonts w:cs="Arial"/>
          <w:szCs w:val="22"/>
        </w:rPr>
      </w:pPr>
      <w:r w:rsidRPr="000317C9">
        <w:rPr>
          <w:rFonts w:cs="Arial"/>
          <w:szCs w:val="22"/>
        </w:rPr>
        <w:t xml:space="preserve">Forma organizacyjno - prawna prowadzonej działalności: </w:t>
      </w:r>
      <w:sdt>
        <w:sdtPr>
          <w:rPr>
            <w:rFonts w:cs="Arial"/>
            <w:szCs w:val="22"/>
          </w:rPr>
          <w:id w:val="1456827739"/>
          <w:placeholder>
            <w:docPart w:val="2B062FC6CA114F5684DE8045DC47CF11"/>
          </w:placeholder>
          <w:showingPlcHdr/>
        </w:sdtPr>
        <w:sdtEndPr/>
        <w:sdtContent>
          <w:r w:rsidR="008A5F40">
            <w:rPr>
              <w:rStyle w:val="Tekstzastpczy"/>
            </w:rPr>
            <w:t>…</w:t>
          </w:r>
        </w:sdtContent>
      </w:sdt>
    </w:p>
    <w:p w14:paraId="32BF53BB" w14:textId="39FEA9DE" w:rsidR="009D32D3" w:rsidRPr="00BB1242" w:rsidRDefault="00AF53A6" w:rsidP="006647DC">
      <w:pPr>
        <w:numPr>
          <w:ilvl w:val="0"/>
          <w:numId w:val="54"/>
        </w:numPr>
        <w:spacing w:before="240"/>
        <w:ind w:left="567" w:hanging="567"/>
        <w:rPr>
          <w:rFonts w:cs="Arial"/>
          <w:szCs w:val="22"/>
        </w:rPr>
      </w:pPr>
      <w:r w:rsidRPr="00BB1242">
        <w:rPr>
          <w:rFonts w:cs="Arial"/>
          <w:szCs w:val="22"/>
        </w:rPr>
        <w:t xml:space="preserve">Stan zatrudnienia na dzień złożenia wniosku w przeliczeniu na pełny </w:t>
      </w:r>
      <w:r w:rsidR="007468A3" w:rsidRPr="00BB1242">
        <w:rPr>
          <w:rFonts w:cs="Arial"/>
          <w:szCs w:val="22"/>
        </w:rPr>
        <w:t xml:space="preserve">etat: </w:t>
      </w:r>
      <w:sdt>
        <w:sdtPr>
          <w:rPr>
            <w:rFonts w:cs="Arial"/>
            <w:szCs w:val="22"/>
          </w:rPr>
          <w:id w:val="523284841"/>
          <w:placeholder>
            <w:docPart w:val="691347ECC320435DAF399B5B014D5D0F"/>
          </w:placeholder>
          <w:showingPlcHdr/>
        </w:sdtPr>
        <w:sdtEndPr/>
        <w:sdtContent>
          <w:r w:rsidR="008A5F40">
            <w:rPr>
              <w:rStyle w:val="Tekstzastpczy"/>
            </w:rPr>
            <w:t>…</w:t>
          </w:r>
        </w:sdtContent>
      </w:sdt>
    </w:p>
    <w:p w14:paraId="70FBFAA2" w14:textId="664770C5" w:rsidR="0029756E" w:rsidRPr="000317C9" w:rsidRDefault="0029756E" w:rsidP="006647DC">
      <w:pPr>
        <w:numPr>
          <w:ilvl w:val="0"/>
          <w:numId w:val="54"/>
        </w:numPr>
        <w:spacing w:before="240"/>
        <w:ind w:left="567" w:hanging="567"/>
        <w:rPr>
          <w:rFonts w:cs="Arial"/>
          <w:szCs w:val="22"/>
        </w:rPr>
      </w:pPr>
      <w:r w:rsidRPr="000317C9">
        <w:rPr>
          <w:rFonts w:cs="Arial"/>
          <w:szCs w:val="22"/>
        </w:rPr>
        <w:t xml:space="preserve">Nazwa banku: </w:t>
      </w:r>
      <w:sdt>
        <w:sdtPr>
          <w:rPr>
            <w:rFonts w:cs="Arial"/>
            <w:szCs w:val="22"/>
          </w:rPr>
          <w:id w:val="-1050214156"/>
          <w:placeholder>
            <w:docPart w:val="E2105B0CAEB241EDAF05AB09124A96E1"/>
          </w:placeholder>
          <w:showingPlcHdr/>
        </w:sdtPr>
        <w:sdtEndPr/>
        <w:sdtContent>
          <w:r w:rsidR="008A5F40">
            <w:rPr>
              <w:rStyle w:val="Tekstzastpczy"/>
            </w:rPr>
            <w:t>…</w:t>
          </w:r>
        </w:sdtContent>
      </w:sdt>
    </w:p>
    <w:p w14:paraId="0DCB008E" w14:textId="319BF81A" w:rsidR="0029756E" w:rsidRDefault="00031FB0" w:rsidP="006647DC">
      <w:pPr>
        <w:numPr>
          <w:ilvl w:val="0"/>
          <w:numId w:val="54"/>
        </w:numPr>
        <w:spacing w:before="240"/>
        <w:ind w:left="567" w:hanging="567"/>
        <w:rPr>
          <w:rFonts w:cs="Arial"/>
          <w:szCs w:val="22"/>
        </w:rPr>
      </w:pPr>
      <w:r>
        <w:rPr>
          <w:rFonts w:cs="Arial"/>
          <w:szCs w:val="22"/>
        </w:rPr>
        <w:t>Numer rachunku bankowego:</w:t>
      </w:r>
    </w:p>
    <w:sdt>
      <w:sdtPr>
        <w:rPr>
          <w:rFonts w:cs="Arial"/>
          <w:szCs w:val="22"/>
        </w:rPr>
        <w:alias w:val="Numer konta bankowego"/>
        <w:tag w:val="Numer konta bankowego"/>
        <w:id w:val="-2071107125"/>
        <w:placeholder>
          <w:docPart w:val="242C9A84837647A381A4A28675E1BB1C"/>
        </w:placeholder>
        <w:showingPlcHdr/>
      </w:sdtPr>
      <w:sdtEndPr/>
      <w:sdtContent>
        <w:p w14:paraId="2DD8CB83" w14:textId="18088E8C" w:rsidR="004903E6" w:rsidRPr="000317C9" w:rsidRDefault="004903E6" w:rsidP="004903E6">
          <w:pPr>
            <w:spacing w:before="240"/>
            <w:ind w:left="567"/>
            <w:rPr>
              <w:rFonts w:cs="Arial"/>
              <w:szCs w:val="22"/>
            </w:rPr>
          </w:pPr>
          <w:r>
            <w:rPr>
              <w:rStyle w:val="Tekstzastpczy"/>
            </w:rPr>
            <w:t>…</w:t>
          </w:r>
        </w:p>
      </w:sdtContent>
    </w:sdt>
    <w:p w14:paraId="0ED684EB" w14:textId="77777777" w:rsidR="0029756E" w:rsidRPr="000317C9" w:rsidRDefault="000317C9" w:rsidP="006647DC">
      <w:pPr>
        <w:numPr>
          <w:ilvl w:val="0"/>
          <w:numId w:val="54"/>
        </w:numPr>
        <w:spacing w:before="240"/>
        <w:ind w:left="567" w:hanging="567"/>
        <w:rPr>
          <w:rFonts w:cs="Arial"/>
          <w:szCs w:val="22"/>
        </w:rPr>
      </w:pPr>
      <w:r w:rsidRPr="000317C9">
        <w:rPr>
          <w:rFonts w:cs="Arial"/>
          <w:szCs w:val="22"/>
        </w:rPr>
        <w:lastRenderedPageBreak/>
        <w:t>Osoby</w:t>
      </w:r>
      <w:r w:rsidR="0029756E" w:rsidRPr="000317C9">
        <w:rPr>
          <w:rFonts w:cs="Arial"/>
          <w:szCs w:val="22"/>
        </w:rPr>
        <w:t xml:space="preserve"> uprawnion</w:t>
      </w:r>
      <w:r w:rsidRPr="000317C9">
        <w:rPr>
          <w:rFonts w:cs="Arial"/>
          <w:szCs w:val="22"/>
        </w:rPr>
        <w:t>e</w:t>
      </w:r>
      <w:r w:rsidR="0029756E" w:rsidRPr="000317C9">
        <w:rPr>
          <w:rFonts w:cs="Arial"/>
          <w:szCs w:val="22"/>
        </w:rPr>
        <w:t xml:space="preserve"> do podpisania umowy:</w:t>
      </w:r>
    </w:p>
    <w:p w14:paraId="56B5D149" w14:textId="6EFA4336" w:rsidR="000317C9" w:rsidRPr="000317C9" w:rsidRDefault="000317C9" w:rsidP="000B5851">
      <w:pPr>
        <w:tabs>
          <w:tab w:val="left" w:pos="341"/>
        </w:tabs>
        <w:spacing w:before="240"/>
        <w:ind w:left="567"/>
        <w:rPr>
          <w:rFonts w:cs="Arial"/>
          <w:color w:val="000000"/>
          <w:szCs w:val="22"/>
        </w:rPr>
      </w:pPr>
      <w:r w:rsidRPr="000317C9">
        <w:rPr>
          <w:rFonts w:cs="Arial"/>
          <w:color w:val="000000"/>
          <w:szCs w:val="22"/>
        </w:rPr>
        <w:t xml:space="preserve">imię i nazwisko: </w:t>
      </w:r>
      <w:sdt>
        <w:sdtPr>
          <w:rPr>
            <w:rFonts w:cs="Arial"/>
            <w:szCs w:val="22"/>
          </w:rPr>
          <w:id w:val="1807354274"/>
          <w:placeholder>
            <w:docPart w:val="15A2D0467B3844C2A9832A6B2A63C9E8"/>
          </w:placeholder>
          <w:showingPlcHdr/>
        </w:sdtPr>
        <w:sdtEndPr/>
        <w:sdtContent>
          <w:r w:rsidR="008A5F40">
            <w:rPr>
              <w:rStyle w:val="Tekstzastpczy"/>
            </w:rPr>
            <w:t>…</w:t>
          </w:r>
        </w:sdtContent>
      </w:sdt>
    </w:p>
    <w:p w14:paraId="182AB3EA" w14:textId="616468F3" w:rsidR="000317C9" w:rsidRPr="000317C9" w:rsidRDefault="000317C9" w:rsidP="000B5851">
      <w:pPr>
        <w:tabs>
          <w:tab w:val="left" w:pos="341"/>
        </w:tabs>
        <w:spacing w:before="240"/>
        <w:ind w:left="567"/>
        <w:rPr>
          <w:rFonts w:cs="Arial"/>
          <w:color w:val="000000"/>
          <w:szCs w:val="22"/>
        </w:rPr>
      </w:pPr>
      <w:r w:rsidRPr="000317C9">
        <w:rPr>
          <w:rFonts w:cs="Arial"/>
          <w:color w:val="000000"/>
          <w:szCs w:val="22"/>
        </w:rPr>
        <w:t xml:space="preserve">stanowisko: </w:t>
      </w:r>
      <w:sdt>
        <w:sdtPr>
          <w:rPr>
            <w:rFonts w:cs="Arial"/>
            <w:szCs w:val="22"/>
          </w:rPr>
          <w:id w:val="-426729997"/>
          <w:placeholder>
            <w:docPart w:val="4A93338909EA4E4382AB3096BE55667B"/>
          </w:placeholder>
          <w:showingPlcHdr/>
        </w:sdtPr>
        <w:sdtEndPr/>
        <w:sdtContent>
          <w:r w:rsidR="008A5F40">
            <w:rPr>
              <w:rStyle w:val="Tekstzastpczy"/>
            </w:rPr>
            <w:t>…</w:t>
          </w:r>
        </w:sdtContent>
      </w:sdt>
    </w:p>
    <w:p w14:paraId="3944DC0B" w14:textId="00F4E948" w:rsidR="000317C9" w:rsidRPr="000317C9" w:rsidRDefault="000317C9" w:rsidP="000B5851">
      <w:pPr>
        <w:tabs>
          <w:tab w:val="left" w:pos="341"/>
        </w:tabs>
        <w:spacing w:before="480"/>
        <w:ind w:left="567"/>
        <w:rPr>
          <w:rFonts w:cs="Arial"/>
          <w:color w:val="000000"/>
          <w:szCs w:val="22"/>
        </w:rPr>
      </w:pPr>
      <w:r w:rsidRPr="000317C9">
        <w:rPr>
          <w:rFonts w:cs="Arial"/>
          <w:color w:val="000000"/>
          <w:szCs w:val="22"/>
        </w:rPr>
        <w:t xml:space="preserve">imię i nazwisko: </w:t>
      </w:r>
      <w:sdt>
        <w:sdtPr>
          <w:rPr>
            <w:rFonts w:cs="Arial"/>
            <w:szCs w:val="22"/>
          </w:rPr>
          <w:id w:val="1869491425"/>
          <w:placeholder>
            <w:docPart w:val="63DA3CA086714086B3A21799FA117DBC"/>
          </w:placeholder>
          <w:showingPlcHdr/>
        </w:sdtPr>
        <w:sdtEndPr/>
        <w:sdtContent>
          <w:r w:rsidR="008A5F40">
            <w:rPr>
              <w:rStyle w:val="Tekstzastpczy"/>
            </w:rPr>
            <w:t>…</w:t>
          </w:r>
        </w:sdtContent>
      </w:sdt>
    </w:p>
    <w:p w14:paraId="21BA6924" w14:textId="06826E43" w:rsidR="000317C9" w:rsidRPr="000317C9" w:rsidRDefault="000317C9" w:rsidP="000B5851">
      <w:pPr>
        <w:tabs>
          <w:tab w:val="left" w:pos="341"/>
        </w:tabs>
        <w:spacing w:before="240"/>
        <w:ind w:left="567"/>
        <w:rPr>
          <w:rFonts w:cs="Arial"/>
          <w:color w:val="000000"/>
          <w:szCs w:val="22"/>
        </w:rPr>
      </w:pPr>
      <w:r w:rsidRPr="000317C9">
        <w:rPr>
          <w:rFonts w:cs="Arial"/>
          <w:color w:val="000000"/>
          <w:szCs w:val="22"/>
        </w:rPr>
        <w:t xml:space="preserve">stanowisko: </w:t>
      </w:r>
      <w:sdt>
        <w:sdtPr>
          <w:rPr>
            <w:rFonts w:cs="Arial"/>
            <w:szCs w:val="22"/>
          </w:rPr>
          <w:id w:val="-1822487182"/>
          <w:placeholder>
            <w:docPart w:val="357EAFF1698C4F7686EE1BAC9A1390CC"/>
          </w:placeholder>
          <w:showingPlcHdr/>
        </w:sdtPr>
        <w:sdtEndPr/>
        <w:sdtContent>
          <w:r w:rsidR="008A5F40">
            <w:rPr>
              <w:rStyle w:val="Tekstzastpczy"/>
            </w:rPr>
            <w:t>…</w:t>
          </w:r>
        </w:sdtContent>
      </w:sdt>
    </w:p>
    <w:p w14:paraId="07604713" w14:textId="199B98F4" w:rsidR="000317C9" w:rsidRPr="000317C9" w:rsidRDefault="000317C9" w:rsidP="006647DC">
      <w:pPr>
        <w:numPr>
          <w:ilvl w:val="0"/>
          <w:numId w:val="54"/>
        </w:numPr>
        <w:spacing w:before="240"/>
        <w:ind w:left="567" w:hanging="567"/>
        <w:rPr>
          <w:rFonts w:cs="Arial"/>
          <w:szCs w:val="22"/>
        </w:rPr>
      </w:pPr>
      <w:r w:rsidRPr="000317C9">
        <w:rPr>
          <w:rFonts w:cs="Arial"/>
          <w:szCs w:val="22"/>
        </w:rPr>
        <w:t>O</w:t>
      </w:r>
      <w:r w:rsidR="0029756E" w:rsidRPr="000317C9">
        <w:rPr>
          <w:rFonts w:cs="Arial"/>
          <w:szCs w:val="22"/>
        </w:rPr>
        <w:t>sob</w:t>
      </w:r>
      <w:r w:rsidRPr="000317C9">
        <w:rPr>
          <w:rFonts w:cs="Arial"/>
          <w:szCs w:val="22"/>
        </w:rPr>
        <w:t>a</w:t>
      </w:r>
      <w:r w:rsidR="0029756E" w:rsidRPr="000317C9">
        <w:rPr>
          <w:rFonts w:cs="Arial"/>
          <w:szCs w:val="22"/>
        </w:rPr>
        <w:t xml:space="preserve"> upoważnion</w:t>
      </w:r>
      <w:r w:rsidRPr="000317C9">
        <w:rPr>
          <w:rFonts w:cs="Arial"/>
          <w:szCs w:val="22"/>
        </w:rPr>
        <w:t>a</w:t>
      </w:r>
      <w:r w:rsidR="00031FB0">
        <w:rPr>
          <w:rFonts w:cs="Arial"/>
          <w:szCs w:val="22"/>
        </w:rPr>
        <w:t xml:space="preserve"> do kontaktów z PUP:</w:t>
      </w:r>
    </w:p>
    <w:p w14:paraId="139351D6" w14:textId="1621A55A" w:rsidR="0029756E" w:rsidRPr="000317C9" w:rsidRDefault="000317C9" w:rsidP="000B5851">
      <w:pPr>
        <w:spacing w:before="240"/>
        <w:ind w:left="567"/>
        <w:rPr>
          <w:rFonts w:cs="Arial"/>
          <w:szCs w:val="22"/>
        </w:rPr>
      </w:pPr>
      <w:r w:rsidRPr="000317C9">
        <w:rPr>
          <w:rFonts w:cs="Arial"/>
          <w:szCs w:val="22"/>
        </w:rPr>
        <w:t xml:space="preserve">imię i nazwisko: </w:t>
      </w:r>
      <w:sdt>
        <w:sdtPr>
          <w:rPr>
            <w:rFonts w:cs="Arial"/>
            <w:szCs w:val="22"/>
          </w:rPr>
          <w:id w:val="-298003941"/>
          <w:placeholder>
            <w:docPart w:val="5754C948B4E748BEB61A22FB406893D4"/>
          </w:placeholder>
          <w:showingPlcHdr/>
        </w:sdtPr>
        <w:sdtEndPr/>
        <w:sdtContent>
          <w:r w:rsidR="004903E6">
            <w:rPr>
              <w:rStyle w:val="Tekstzastpczy"/>
            </w:rPr>
            <w:t>…</w:t>
          </w:r>
        </w:sdtContent>
      </w:sdt>
    </w:p>
    <w:p w14:paraId="15B73F7C" w14:textId="2CDB438B" w:rsidR="0029756E" w:rsidRPr="000317C9" w:rsidRDefault="0029756E" w:rsidP="000B5851">
      <w:pPr>
        <w:spacing w:before="240"/>
        <w:ind w:left="567"/>
        <w:rPr>
          <w:rFonts w:cs="Arial"/>
          <w:szCs w:val="22"/>
        </w:rPr>
      </w:pPr>
      <w:r w:rsidRPr="000317C9">
        <w:rPr>
          <w:rFonts w:cs="Arial"/>
          <w:szCs w:val="22"/>
        </w:rPr>
        <w:t>tel</w:t>
      </w:r>
      <w:r w:rsidR="002214D4">
        <w:rPr>
          <w:rFonts w:cs="Arial"/>
          <w:szCs w:val="22"/>
        </w:rPr>
        <w:t>efon</w:t>
      </w:r>
      <w:r w:rsidRPr="000317C9">
        <w:rPr>
          <w:rFonts w:cs="Arial"/>
          <w:szCs w:val="22"/>
        </w:rPr>
        <w:t xml:space="preserve">: </w:t>
      </w:r>
      <w:sdt>
        <w:sdtPr>
          <w:rPr>
            <w:rFonts w:cs="Arial"/>
            <w:szCs w:val="22"/>
          </w:rPr>
          <w:id w:val="-856030357"/>
          <w:placeholder>
            <w:docPart w:val="3A67D830007E43018E471F347291D766"/>
          </w:placeholder>
          <w:showingPlcHdr/>
        </w:sdtPr>
        <w:sdtEndPr/>
        <w:sdtContent>
          <w:r w:rsidR="008A5F40">
            <w:rPr>
              <w:rStyle w:val="Tekstzastpczy"/>
            </w:rPr>
            <w:t>…</w:t>
          </w:r>
        </w:sdtContent>
      </w:sdt>
    </w:p>
    <w:p w14:paraId="13A00422" w14:textId="77777777" w:rsidR="000F5E26" w:rsidRPr="000317C9" w:rsidRDefault="00DC5C6A" w:rsidP="000317C9">
      <w:pPr>
        <w:pStyle w:val="Nagwek2"/>
      </w:pPr>
      <w:r w:rsidRPr="000317C9">
        <w:t>Dane dotyczące planowanego zatrudnienia</w:t>
      </w:r>
      <w:r w:rsidR="000317C9">
        <w:t xml:space="preserve"> </w:t>
      </w:r>
      <w:r w:rsidR="000317C9">
        <w:br/>
      </w:r>
      <w:r w:rsidR="000F5E26" w:rsidRPr="000317C9">
        <w:rPr>
          <w:rFonts w:cs="Arial"/>
          <w:sz w:val="22"/>
          <w:szCs w:val="22"/>
        </w:rPr>
        <w:t>(należ</w:t>
      </w:r>
      <w:r w:rsidR="00083E2F" w:rsidRPr="000317C9">
        <w:rPr>
          <w:rFonts w:cs="Arial"/>
          <w:sz w:val="22"/>
          <w:szCs w:val="22"/>
        </w:rPr>
        <w:t>y wypełnić dla każdego stanowiska pracy oddzielnie)</w:t>
      </w:r>
    </w:p>
    <w:p w14:paraId="7CCB50C2" w14:textId="45448DC6" w:rsidR="0029756E" w:rsidRPr="000317C9" w:rsidRDefault="0029756E" w:rsidP="000B5851">
      <w:pPr>
        <w:numPr>
          <w:ilvl w:val="1"/>
          <w:numId w:val="24"/>
        </w:numPr>
        <w:tabs>
          <w:tab w:val="left" w:pos="567"/>
        </w:tabs>
        <w:spacing w:before="240"/>
        <w:ind w:left="567" w:hanging="567"/>
        <w:rPr>
          <w:rFonts w:cs="Arial"/>
          <w:szCs w:val="22"/>
        </w:rPr>
      </w:pPr>
      <w:r w:rsidRPr="000317C9">
        <w:rPr>
          <w:rFonts w:cs="Arial"/>
          <w:szCs w:val="22"/>
        </w:rPr>
        <w:t xml:space="preserve">Nazwa stanowiska pracy: </w:t>
      </w:r>
      <w:sdt>
        <w:sdtPr>
          <w:rPr>
            <w:rFonts w:cs="Arial"/>
            <w:szCs w:val="22"/>
          </w:rPr>
          <w:id w:val="1255008922"/>
          <w:placeholder>
            <w:docPart w:val="32D6F25B23084A65BDB50E494750EF96"/>
          </w:placeholder>
          <w:showingPlcHdr/>
        </w:sdtPr>
        <w:sdtEndPr/>
        <w:sdtContent>
          <w:r w:rsidR="00694588">
            <w:rPr>
              <w:rStyle w:val="Tekstzastpczy"/>
            </w:rPr>
            <w:t>…</w:t>
          </w:r>
        </w:sdtContent>
      </w:sdt>
    </w:p>
    <w:p w14:paraId="1EE61C76" w14:textId="1C222A37" w:rsidR="0029756E" w:rsidRPr="000317C9" w:rsidRDefault="0029756E" w:rsidP="000B5851">
      <w:pPr>
        <w:numPr>
          <w:ilvl w:val="1"/>
          <w:numId w:val="24"/>
        </w:numPr>
        <w:tabs>
          <w:tab w:val="left" w:pos="567"/>
        </w:tabs>
        <w:spacing w:before="240"/>
        <w:ind w:left="567" w:hanging="567"/>
        <w:rPr>
          <w:rFonts w:cs="Arial"/>
          <w:szCs w:val="22"/>
        </w:rPr>
      </w:pPr>
      <w:r w:rsidRPr="000317C9">
        <w:rPr>
          <w:rFonts w:cs="Arial"/>
          <w:szCs w:val="22"/>
        </w:rPr>
        <w:t xml:space="preserve">Wnioskowana liczba bezrobotnych do zatrudnienia: </w:t>
      </w:r>
      <w:sdt>
        <w:sdtPr>
          <w:rPr>
            <w:rFonts w:cs="Arial"/>
            <w:szCs w:val="22"/>
          </w:rPr>
          <w:id w:val="198134999"/>
          <w:placeholder>
            <w:docPart w:val="9F7703A69A1E4084B465DF15A0DCBD83"/>
          </w:placeholder>
          <w:showingPlcHdr/>
        </w:sdtPr>
        <w:sdtEndPr/>
        <w:sdtContent>
          <w:r w:rsidR="00694588">
            <w:rPr>
              <w:rStyle w:val="Tekstzastpczy"/>
            </w:rPr>
            <w:t>…</w:t>
          </w:r>
        </w:sdtContent>
      </w:sdt>
    </w:p>
    <w:p w14:paraId="7CDEA99D" w14:textId="199B17CF" w:rsidR="0029756E" w:rsidRPr="000317C9" w:rsidRDefault="0029756E" w:rsidP="000B5851">
      <w:pPr>
        <w:numPr>
          <w:ilvl w:val="1"/>
          <w:numId w:val="24"/>
        </w:numPr>
        <w:tabs>
          <w:tab w:val="left" w:pos="567"/>
        </w:tabs>
        <w:spacing w:before="240"/>
        <w:ind w:left="567" w:hanging="567"/>
        <w:rPr>
          <w:rFonts w:cs="Arial"/>
          <w:szCs w:val="22"/>
        </w:rPr>
      </w:pPr>
      <w:r w:rsidRPr="000317C9">
        <w:rPr>
          <w:rFonts w:cs="Arial"/>
          <w:szCs w:val="22"/>
        </w:rPr>
        <w:t xml:space="preserve">Adres miejsca pracy skierowanych bezrobotnych: </w:t>
      </w:r>
      <w:sdt>
        <w:sdtPr>
          <w:rPr>
            <w:rFonts w:cs="Arial"/>
            <w:szCs w:val="22"/>
          </w:rPr>
          <w:id w:val="-548929764"/>
          <w:placeholder>
            <w:docPart w:val="E6D4142254274EA5BE6E5D67EB9BD2B5"/>
          </w:placeholder>
          <w:showingPlcHdr/>
        </w:sdtPr>
        <w:sdtEndPr/>
        <w:sdtContent>
          <w:r w:rsidR="00694588">
            <w:rPr>
              <w:rStyle w:val="Tekstzastpczy"/>
            </w:rPr>
            <w:t>…</w:t>
          </w:r>
        </w:sdtContent>
      </w:sdt>
    </w:p>
    <w:p w14:paraId="051DE892" w14:textId="1C5D9B8D" w:rsidR="00B12594" w:rsidRPr="000317C9" w:rsidRDefault="00B12594" w:rsidP="000B5851">
      <w:pPr>
        <w:numPr>
          <w:ilvl w:val="1"/>
          <w:numId w:val="24"/>
        </w:numPr>
        <w:tabs>
          <w:tab w:val="left" w:pos="567"/>
        </w:tabs>
        <w:spacing w:before="240"/>
        <w:ind w:left="567" w:hanging="567"/>
        <w:rPr>
          <w:rFonts w:cs="Arial"/>
          <w:szCs w:val="22"/>
        </w:rPr>
      </w:pPr>
      <w:r w:rsidRPr="000317C9">
        <w:rPr>
          <w:rFonts w:cs="Arial"/>
          <w:szCs w:val="22"/>
        </w:rPr>
        <w:t>Okres zatrudnienia</w:t>
      </w:r>
      <w:r w:rsidR="006B63B2">
        <w:rPr>
          <w:rFonts w:cs="Arial"/>
          <w:szCs w:val="22"/>
        </w:rPr>
        <w:t xml:space="preserve"> </w:t>
      </w:r>
      <w:r w:rsidR="006B63B2" w:rsidRPr="005D4F30">
        <w:rPr>
          <w:rFonts w:cs="Arial"/>
          <w:szCs w:val="22"/>
        </w:rPr>
        <w:t>(nie dłuższy niż 6 miesięcy)</w:t>
      </w:r>
      <w:r w:rsidRPr="005D4F30">
        <w:rPr>
          <w:rFonts w:cs="Arial"/>
          <w:szCs w:val="22"/>
        </w:rPr>
        <w:t>:</w:t>
      </w:r>
      <w:r w:rsidRPr="000317C9">
        <w:rPr>
          <w:rFonts w:cs="Arial"/>
          <w:szCs w:val="22"/>
        </w:rPr>
        <w:t xml:space="preserve"> </w:t>
      </w:r>
      <w:sdt>
        <w:sdtPr>
          <w:rPr>
            <w:rFonts w:cs="Arial"/>
            <w:szCs w:val="22"/>
          </w:rPr>
          <w:id w:val="-626397300"/>
          <w:placeholder>
            <w:docPart w:val="6C10ACD289D04D9B8DC547858177E72D"/>
          </w:placeholder>
          <w:showingPlcHdr/>
        </w:sdtPr>
        <w:sdtEndPr/>
        <w:sdtContent>
          <w:r w:rsidR="00694588">
            <w:rPr>
              <w:rStyle w:val="Tekstzastpczy"/>
            </w:rPr>
            <w:t>…</w:t>
          </w:r>
        </w:sdtContent>
      </w:sdt>
    </w:p>
    <w:p w14:paraId="676FD851" w14:textId="0C547CDF" w:rsidR="0029756E" w:rsidRPr="000317C9" w:rsidRDefault="0029756E" w:rsidP="000B5851">
      <w:pPr>
        <w:numPr>
          <w:ilvl w:val="1"/>
          <w:numId w:val="24"/>
        </w:numPr>
        <w:tabs>
          <w:tab w:val="left" w:pos="567"/>
        </w:tabs>
        <w:spacing w:before="240"/>
        <w:ind w:left="567" w:hanging="567"/>
        <w:rPr>
          <w:rFonts w:cs="Arial"/>
          <w:szCs w:val="22"/>
        </w:rPr>
      </w:pPr>
      <w:r w:rsidRPr="000317C9">
        <w:rPr>
          <w:rFonts w:cs="Arial"/>
          <w:szCs w:val="22"/>
        </w:rPr>
        <w:t>Rodzaj wykonywanych prac p</w:t>
      </w:r>
      <w:r w:rsidR="00031FB0">
        <w:rPr>
          <w:rFonts w:cs="Arial"/>
          <w:szCs w:val="22"/>
        </w:rPr>
        <w:t>rzez skierowanych bezrobotnych:</w:t>
      </w:r>
    </w:p>
    <w:p w14:paraId="48CA8CDE" w14:textId="32B11073" w:rsidR="0029756E" w:rsidRPr="000317C9" w:rsidRDefault="00386686" w:rsidP="000317C9">
      <w:pPr>
        <w:tabs>
          <w:tab w:val="left" w:pos="567"/>
        </w:tabs>
        <w:spacing w:after="113"/>
        <w:ind w:left="567"/>
        <w:rPr>
          <w:rFonts w:cs="Arial"/>
          <w:szCs w:val="22"/>
        </w:rPr>
      </w:pPr>
      <w:sdt>
        <w:sdtPr>
          <w:rPr>
            <w:rFonts w:cs="Arial"/>
            <w:szCs w:val="22"/>
          </w:rPr>
          <w:id w:val="82495103"/>
          <w:placeholder>
            <w:docPart w:val="F023E10365784A7A94B70DF5D303316E"/>
          </w:placeholder>
          <w:showingPlcHdr/>
        </w:sdtPr>
        <w:sdtEndPr/>
        <w:sdtContent>
          <w:r w:rsidR="00694588">
            <w:rPr>
              <w:rStyle w:val="Tekstzastpczy"/>
            </w:rPr>
            <w:t>…</w:t>
          </w:r>
        </w:sdtContent>
      </w:sdt>
    </w:p>
    <w:p w14:paraId="4831AED6" w14:textId="2B2D5DC5" w:rsidR="00AC6572" w:rsidRDefault="00AC6572" w:rsidP="00F73950">
      <w:pPr>
        <w:numPr>
          <w:ilvl w:val="1"/>
          <w:numId w:val="4"/>
        </w:numPr>
        <w:tabs>
          <w:tab w:val="clear" w:pos="709"/>
          <w:tab w:val="num" w:pos="567"/>
        </w:tabs>
        <w:ind w:left="567" w:hanging="567"/>
        <w:rPr>
          <w:rFonts w:cs="Arial"/>
          <w:szCs w:val="22"/>
        </w:rPr>
      </w:pPr>
      <w:r>
        <w:rPr>
          <w:rFonts w:cs="Arial"/>
          <w:szCs w:val="22"/>
        </w:rPr>
        <w:t>System pracy:</w:t>
      </w:r>
    </w:p>
    <w:p w14:paraId="350D12E5" w14:textId="3E5B0309" w:rsidR="00AC6572" w:rsidRPr="00694588" w:rsidRDefault="00386686" w:rsidP="00694588">
      <w:pPr>
        <w:ind w:left="1386" w:hanging="819"/>
        <w:rPr>
          <w:rFonts w:cs="Arial"/>
        </w:rPr>
      </w:pPr>
      <w:sdt>
        <w:sdtPr>
          <w:rPr>
            <w:rFonts w:cs="Arial"/>
          </w:rPr>
          <w:id w:val="-1266457314"/>
          <w14:checkbox>
            <w14:checked w14:val="0"/>
            <w14:checkedState w14:val="2612" w14:font="MS Gothic"/>
            <w14:uncheckedState w14:val="2610" w14:font="MS Gothic"/>
          </w14:checkbox>
        </w:sdtPr>
        <w:sdtEndPr/>
        <w:sdtContent>
          <w:r w:rsidR="00694588">
            <w:rPr>
              <w:rFonts w:ascii="MS Gothic" w:eastAsia="MS Gothic" w:hAnsi="MS Gothic" w:cs="Arial" w:hint="eastAsia"/>
            </w:rPr>
            <w:t>☐</w:t>
          </w:r>
        </w:sdtContent>
      </w:sdt>
      <w:r w:rsidR="00AC6572" w:rsidRPr="00694588">
        <w:rPr>
          <w:rFonts w:cs="Arial"/>
        </w:rPr>
        <w:t xml:space="preserve"> </w:t>
      </w:r>
      <w:r w:rsidR="00AC6572" w:rsidRPr="00694588">
        <w:rPr>
          <w:rFonts w:cs="Arial"/>
        </w:rPr>
        <w:tab/>
        <w:t>jednozmianowy</w:t>
      </w:r>
    </w:p>
    <w:p w14:paraId="519ABC26" w14:textId="349EA6B7" w:rsidR="00AC6572" w:rsidRPr="00694588" w:rsidRDefault="00386686" w:rsidP="00694588">
      <w:pPr>
        <w:ind w:left="1386" w:hanging="819"/>
        <w:rPr>
          <w:rFonts w:cs="Arial"/>
        </w:rPr>
      </w:pPr>
      <w:sdt>
        <w:sdtPr>
          <w:rPr>
            <w:rFonts w:cs="Arial"/>
          </w:rPr>
          <w:id w:val="1732199440"/>
          <w14:checkbox>
            <w14:checked w14:val="0"/>
            <w14:checkedState w14:val="2612" w14:font="MS Gothic"/>
            <w14:uncheckedState w14:val="2610" w14:font="MS Gothic"/>
          </w14:checkbox>
        </w:sdtPr>
        <w:sdtEndPr/>
        <w:sdtContent>
          <w:r w:rsidR="00694588">
            <w:rPr>
              <w:rFonts w:ascii="MS Gothic" w:eastAsia="MS Gothic" w:hAnsi="MS Gothic" w:cs="Arial" w:hint="eastAsia"/>
            </w:rPr>
            <w:t>☐</w:t>
          </w:r>
        </w:sdtContent>
      </w:sdt>
      <w:r w:rsidR="00AC6572" w:rsidRPr="00694588">
        <w:rPr>
          <w:rFonts w:cs="Arial"/>
        </w:rPr>
        <w:t xml:space="preserve"> </w:t>
      </w:r>
      <w:r w:rsidR="00AC6572" w:rsidRPr="00694588">
        <w:rPr>
          <w:rFonts w:cs="Arial"/>
        </w:rPr>
        <w:tab/>
        <w:t>dwuzmianowy</w:t>
      </w:r>
    </w:p>
    <w:p w14:paraId="3830D94B" w14:textId="5BA52CBE" w:rsidR="00AC6572" w:rsidRPr="00694588" w:rsidRDefault="00386686" w:rsidP="00694588">
      <w:pPr>
        <w:ind w:left="1386" w:hanging="819"/>
        <w:rPr>
          <w:rFonts w:cs="Arial"/>
        </w:rPr>
      </w:pPr>
      <w:sdt>
        <w:sdtPr>
          <w:rPr>
            <w:rFonts w:cs="Arial"/>
          </w:rPr>
          <w:id w:val="-1300303051"/>
          <w14:checkbox>
            <w14:checked w14:val="0"/>
            <w14:checkedState w14:val="2612" w14:font="MS Gothic"/>
            <w14:uncheckedState w14:val="2610" w14:font="MS Gothic"/>
          </w14:checkbox>
        </w:sdtPr>
        <w:sdtEndPr/>
        <w:sdtContent>
          <w:r w:rsidR="00694588">
            <w:rPr>
              <w:rFonts w:ascii="MS Gothic" w:eastAsia="MS Gothic" w:hAnsi="MS Gothic" w:cs="Arial" w:hint="eastAsia"/>
            </w:rPr>
            <w:t>☐</w:t>
          </w:r>
        </w:sdtContent>
      </w:sdt>
      <w:r w:rsidR="00AC6572" w:rsidRPr="00694588">
        <w:rPr>
          <w:rFonts w:cs="Arial"/>
        </w:rPr>
        <w:t xml:space="preserve"> </w:t>
      </w:r>
      <w:r w:rsidR="00AC6572" w:rsidRPr="00694588">
        <w:rPr>
          <w:rFonts w:cs="Arial"/>
        </w:rPr>
        <w:tab/>
        <w:t>trzyzmianowy</w:t>
      </w:r>
    </w:p>
    <w:p w14:paraId="450CE3C5" w14:textId="67E6BB24" w:rsidR="00AC6572" w:rsidRPr="00694588" w:rsidRDefault="00386686" w:rsidP="00694588">
      <w:pPr>
        <w:ind w:left="1386" w:hanging="819"/>
        <w:rPr>
          <w:rFonts w:cs="Arial"/>
        </w:rPr>
      </w:pPr>
      <w:sdt>
        <w:sdtPr>
          <w:rPr>
            <w:rFonts w:cs="Arial"/>
          </w:rPr>
          <w:id w:val="1205295001"/>
          <w14:checkbox>
            <w14:checked w14:val="0"/>
            <w14:checkedState w14:val="2612" w14:font="MS Gothic"/>
            <w14:uncheckedState w14:val="2610" w14:font="MS Gothic"/>
          </w14:checkbox>
        </w:sdtPr>
        <w:sdtEndPr/>
        <w:sdtContent>
          <w:r w:rsidR="00694588">
            <w:rPr>
              <w:rFonts w:ascii="MS Gothic" w:eastAsia="MS Gothic" w:hAnsi="MS Gothic" w:cs="Arial" w:hint="eastAsia"/>
            </w:rPr>
            <w:t>☐</w:t>
          </w:r>
        </w:sdtContent>
      </w:sdt>
      <w:r w:rsidR="00AC6572" w:rsidRPr="00694588">
        <w:rPr>
          <w:rFonts w:cs="Arial"/>
        </w:rPr>
        <w:t xml:space="preserve"> </w:t>
      </w:r>
      <w:r w:rsidR="00AC6572" w:rsidRPr="00694588">
        <w:rPr>
          <w:rFonts w:cs="Arial"/>
        </w:rPr>
        <w:tab/>
        <w:t>ciągły</w:t>
      </w:r>
    </w:p>
    <w:p w14:paraId="032606A4" w14:textId="51B6BE8C" w:rsidR="005F27BD" w:rsidRDefault="005F27BD" w:rsidP="005F27BD">
      <w:pPr>
        <w:numPr>
          <w:ilvl w:val="1"/>
          <w:numId w:val="4"/>
        </w:numPr>
        <w:tabs>
          <w:tab w:val="clear" w:pos="709"/>
        </w:tabs>
        <w:ind w:left="567" w:hanging="567"/>
        <w:rPr>
          <w:rFonts w:cs="Arial"/>
          <w:szCs w:val="22"/>
        </w:rPr>
      </w:pPr>
      <w:r>
        <w:rPr>
          <w:rFonts w:cs="Arial"/>
          <w:szCs w:val="22"/>
        </w:rPr>
        <w:t>Godziny pracy: od</w:t>
      </w:r>
      <w:r w:rsidR="00694588">
        <w:rPr>
          <w:rFonts w:cs="Arial"/>
          <w:szCs w:val="22"/>
        </w:rPr>
        <w:t xml:space="preserve"> </w:t>
      </w:r>
      <w:sdt>
        <w:sdtPr>
          <w:rPr>
            <w:rFonts w:cs="Arial"/>
            <w:szCs w:val="22"/>
          </w:rPr>
          <w:id w:val="139089385"/>
          <w:placeholder>
            <w:docPart w:val="77B8B2DD95F04BCDAB7112342F16326B"/>
          </w:placeholder>
          <w:showingPlcHdr/>
        </w:sdtPr>
        <w:sdtEndPr/>
        <w:sdtContent>
          <w:r w:rsidR="00694588">
            <w:rPr>
              <w:rStyle w:val="Tekstzastpczy"/>
            </w:rPr>
            <w:t>…</w:t>
          </w:r>
        </w:sdtContent>
      </w:sdt>
      <w:r>
        <w:rPr>
          <w:rFonts w:cs="Arial"/>
          <w:szCs w:val="22"/>
        </w:rPr>
        <w:t xml:space="preserve"> do </w:t>
      </w:r>
      <w:sdt>
        <w:sdtPr>
          <w:rPr>
            <w:rFonts w:cs="Arial"/>
            <w:szCs w:val="22"/>
          </w:rPr>
          <w:id w:val="-162321793"/>
          <w:placeholder>
            <w:docPart w:val="0067364C11FA49ECA323220E22C3920E"/>
          </w:placeholder>
          <w:showingPlcHdr/>
        </w:sdtPr>
        <w:sdtEndPr/>
        <w:sdtContent>
          <w:r w:rsidR="00694588">
            <w:rPr>
              <w:rStyle w:val="Tekstzastpczy"/>
            </w:rPr>
            <w:t>…</w:t>
          </w:r>
        </w:sdtContent>
      </w:sdt>
    </w:p>
    <w:p w14:paraId="2A80BED6" w14:textId="3781EA9D" w:rsidR="00966E8A" w:rsidRDefault="00386686" w:rsidP="00F73950">
      <w:pPr>
        <w:ind w:left="567"/>
        <w:rPr>
          <w:rFonts w:cs="Arial"/>
          <w:szCs w:val="22"/>
        </w:rPr>
      </w:pPr>
      <w:sdt>
        <w:sdtPr>
          <w:rPr>
            <w:rFonts w:cs="Arial"/>
            <w:szCs w:val="22"/>
          </w:rPr>
          <w:id w:val="-151066005"/>
          <w:placeholder>
            <w:docPart w:val="9E719B6FFB55436FA3A26C232A74F694"/>
          </w:placeholder>
          <w:showingPlcHdr/>
        </w:sdtPr>
        <w:sdtEndPr/>
        <w:sdtContent>
          <w:r w:rsidR="00694588">
            <w:rPr>
              <w:rStyle w:val="Tekstzastpczy"/>
            </w:rPr>
            <w:t>…</w:t>
          </w:r>
        </w:sdtContent>
      </w:sdt>
    </w:p>
    <w:p w14:paraId="060C3391" w14:textId="77777777" w:rsidR="005F27BD" w:rsidRPr="005F27BD" w:rsidRDefault="005F27BD" w:rsidP="005F27BD">
      <w:pPr>
        <w:numPr>
          <w:ilvl w:val="1"/>
          <w:numId w:val="4"/>
        </w:numPr>
        <w:tabs>
          <w:tab w:val="clear" w:pos="709"/>
        </w:tabs>
        <w:ind w:left="567" w:hanging="567"/>
        <w:rPr>
          <w:rFonts w:cs="Arial"/>
          <w:szCs w:val="22"/>
        </w:rPr>
      </w:pPr>
      <w:r w:rsidRPr="005F27BD">
        <w:rPr>
          <w:rFonts w:cs="Arial"/>
          <w:szCs w:val="22"/>
        </w:rPr>
        <w:t>Niezbędne lub pożądane kwalifikacje zawodowe:</w:t>
      </w:r>
    </w:p>
    <w:p w14:paraId="1D22E3EC" w14:textId="285B1C87" w:rsidR="005F27BD" w:rsidRPr="005F27BD" w:rsidRDefault="005F27BD" w:rsidP="00F73950">
      <w:pPr>
        <w:numPr>
          <w:ilvl w:val="0"/>
          <w:numId w:val="41"/>
        </w:numPr>
        <w:ind w:left="1134" w:hanging="567"/>
        <w:rPr>
          <w:rFonts w:cs="Arial"/>
          <w:szCs w:val="22"/>
        </w:rPr>
      </w:pPr>
      <w:r w:rsidRPr="005F27BD">
        <w:rPr>
          <w:rFonts w:cs="Arial"/>
          <w:szCs w:val="22"/>
        </w:rPr>
        <w:t>wykształcenie:</w:t>
      </w:r>
      <w:r w:rsidR="00694588">
        <w:rPr>
          <w:rFonts w:cs="Arial"/>
          <w:szCs w:val="22"/>
        </w:rPr>
        <w:t xml:space="preserve"> </w:t>
      </w:r>
      <w:sdt>
        <w:sdtPr>
          <w:rPr>
            <w:rFonts w:cs="Arial"/>
            <w:szCs w:val="22"/>
          </w:rPr>
          <w:id w:val="1899245879"/>
          <w:placeholder>
            <w:docPart w:val="2DF6DF3491F0422D82775574303B1A95"/>
          </w:placeholder>
          <w:showingPlcHdr/>
        </w:sdtPr>
        <w:sdtEndPr/>
        <w:sdtContent>
          <w:r w:rsidR="00694588">
            <w:rPr>
              <w:rStyle w:val="Tekstzastpczy"/>
            </w:rPr>
            <w:t>…</w:t>
          </w:r>
        </w:sdtContent>
      </w:sdt>
    </w:p>
    <w:p w14:paraId="5E8E8895" w14:textId="38B93478" w:rsidR="005F27BD" w:rsidRPr="005F27BD" w:rsidRDefault="005F27BD" w:rsidP="00F73950">
      <w:pPr>
        <w:numPr>
          <w:ilvl w:val="0"/>
          <w:numId w:val="41"/>
        </w:numPr>
        <w:ind w:left="1134" w:hanging="567"/>
        <w:rPr>
          <w:rFonts w:cs="Arial"/>
          <w:szCs w:val="22"/>
        </w:rPr>
      </w:pPr>
      <w:r w:rsidRPr="005F27BD">
        <w:rPr>
          <w:rFonts w:cs="Arial"/>
          <w:szCs w:val="22"/>
        </w:rPr>
        <w:t>uprawnienia:</w:t>
      </w:r>
      <w:r w:rsidR="00694588">
        <w:rPr>
          <w:rFonts w:cs="Arial"/>
          <w:szCs w:val="22"/>
        </w:rPr>
        <w:t xml:space="preserve"> </w:t>
      </w:r>
      <w:sdt>
        <w:sdtPr>
          <w:rPr>
            <w:rFonts w:cs="Arial"/>
            <w:szCs w:val="22"/>
          </w:rPr>
          <w:id w:val="-790057019"/>
          <w:placeholder>
            <w:docPart w:val="956716FF6F9141538D4EAB99ADF03455"/>
          </w:placeholder>
          <w:showingPlcHdr/>
        </w:sdtPr>
        <w:sdtEndPr/>
        <w:sdtContent>
          <w:r w:rsidR="00694588">
            <w:rPr>
              <w:rStyle w:val="Tekstzastpczy"/>
            </w:rPr>
            <w:t>…</w:t>
          </w:r>
        </w:sdtContent>
      </w:sdt>
    </w:p>
    <w:p w14:paraId="1D1AB0A5" w14:textId="3EF07B11" w:rsidR="005F27BD" w:rsidRPr="005F27BD" w:rsidRDefault="005F27BD" w:rsidP="00F73950">
      <w:pPr>
        <w:numPr>
          <w:ilvl w:val="0"/>
          <w:numId w:val="41"/>
        </w:numPr>
        <w:ind w:left="1134" w:hanging="567"/>
        <w:rPr>
          <w:rFonts w:cs="Arial"/>
          <w:szCs w:val="22"/>
        </w:rPr>
      </w:pPr>
      <w:r w:rsidRPr="005F27BD">
        <w:rPr>
          <w:rFonts w:cs="Arial"/>
          <w:szCs w:val="22"/>
        </w:rPr>
        <w:t>umiejętności:</w:t>
      </w:r>
      <w:r w:rsidR="00694588">
        <w:rPr>
          <w:rFonts w:cs="Arial"/>
          <w:szCs w:val="22"/>
        </w:rPr>
        <w:t xml:space="preserve"> </w:t>
      </w:r>
      <w:sdt>
        <w:sdtPr>
          <w:rPr>
            <w:rFonts w:cs="Arial"/>
            <w:szCs w:val="22"/>
          </w:rPr>
          <w:id w:val="2077159857"/>
          <w:placeholder>
            <w:docPart w:val="464745F9EE204D95A3A25660074C2522"/>
          </w:placeholder>
          <w:showingPlcHdr/>
        </w:sdtPr>
        <w:sdtEndPr/>
        <w:sdtContent>
          <w:r w:rsidR="00694588">
            <w:rPr>
              <w:rStyle w:val="Tekstzastpczy"/>
            </w:rPr>
            <w:t>…</w:t>
          </w:r>
        </w:sdtContent>
      </w:sdt>
    </w:p>
    <w:p w14:paraId="23F76EBA" w14:textId="1CC2FA3A" w:rsidR="005F27BD" w:rsidRPr="005F27BD" w:rsidRDefault="005F27BD" w:rsidP="00F73950">
      <w:pPr>
        <w:numPr>
          <w:ilvl w:val="0"/>
          <w:numId w:val="41"/>
        </w:numPr>
        <w:ind w:left="1134" w:hanging="567"/>
        <w:rPr>
          <w:rFonts w:cs="Arial"/>
          <w:szCs w:val="22"/>
        </w:rPr>
      </w:pPr>
      <w:r w:rsidRPr="005F27BD">
        <w:rPr>
          <w:rFonts w:cs="Arial"/>
          <w:szCs w:val="22"/>
        </w:rPr>
        <w:t xml:space="preserve">doświadczenie zawodowe: </w:t>
      </w:r>
      <w:sdt>
        <w:sdtPr>
          <w:rPr>
            <w:rFonts w:cs="Arial"/>
            <w:szCs w:val="22"/>
          </w:rPr>
          <w:id w:val="-505832173"/>
          <w:placeholder>
            <w:docPart w:val="B9E4AAABD7A046DC8D0179F0785C3D61"/>
          </w:placeholder>
          <w:showingPlcHdr/>
        </w:sdtPr>
        <w:sdtEndPr/>
        <w:sdtContent>
          <w:r w:rsidR="00694588">
            <w:rPr>
              <w:rStyle w:val="Tekstzastpczy"/>
            </w:rPr>
            <w:t>…</w:t>
          </w:r>
        </w:sdtContent>
      </w:sdt>
    </w:p>
    <w:p w14:paraId="665FA5AB" w14:textId="47E67194" w:rsidR="005F27BD" w:rsidRPr="005F27BD" w:rsidRDefault="005F27BD" w:rsidP="00F73950">
      <w:pPr>
        <w:numPr>
          <w:ilvl w:val="0"/>
          <w:numId w:val="41"/>
        </w:numPr>
        <w:ind w:left="1134" w:hanging="567"/>
        <w:rPr>
          <w:rFonts w:cs="Arial"/>
          <w:szCs w:val="22"/>
        </w:rPr>
      </w:pPr>
      <w:r w:rsidRPr="005F27BD">
        <w:rPr>
          <w:rFonts w:cs="Arial"/>
          <w:szCs w:val="22"/>
        </w:rPr>
        <w:lastRenderedPageBreak/>
        <w:t xml:space="preserve">znajomość języków obcych z określeniem poziomu ich znajomości: </w:t>
      </w:r>
      <w:sdt>
        <w:sdtPr>
          <w:rPr>
            <w:rFonts w:cs="Arial"/>
            <w:szCs w:val="22"/>
          </w:rPr>
          <w:id w:val="-1651130539"/>
          <w:placeholder>
            <w:docPart w:val="6E6938747B3B435FB83FD21E329ACB04"/>
          </w:placeholder>
          <w:showingPlcHdr/>
        </w:sdtPr>
        <w:sdtEndPr/>
        <w:sdtContent>
          <w:r w:rsidR="00694588">
            <w:rPr>
              <w:rStyle w:val="Tekstzastpczy"/>
            </w:rPr>
            <w:t>…</w:t>
          </w:r>
        </w:sdtContent>
      </w:sdt>
    </w:p>
    <w:p w14:paraId="7E6371A0" w14:textId="05F99006" w:rsidR="005F27BD" w:rsidRPr="005F27BD" w:rsidRDefault="00C812FB" w:rsidP="00F73950">
      <w:pPr>
        <w:numPr>
          <w:ilvl w:val="0"/>
          <w:numId w:val="41"/>
        </w:numPr>
        <w:ind w:left="1134" w:hanging="567"/>
        <w:rPr>
          <w:rFonts w:cs="Arial"/>
          <w:szCs w:val="22"/>
        </w:rPr>
      </w:pPr>
      <w:r>
        <w:rPr>
          <w:rFonts w:cs="Arial"/>
          <w:szCs w:val="22"/>
        </w:rPr>
        <w:t xml:space="preserve"> </w:t>
      </w:r>
      <w:r>
        <w:rPr>
          <w:rFonts w:cs="Arial"/>
          <w:szCs w:val="22"/>
        </w:rPr>
        <w:tab/>
      </w:r>
      <w:r w:rsidR="005F27BD" w:rsidRPr="005F27BD">
        <w:rPr>
          <w:rFonts w:cs="Arial"/>
          <w:szCs w:val="22"/>
        </w:rPr>
        <w:t xml:space="preserve">Inne: </w:t>
      </w:r>
      <w:sdt>
        <w:sdtPr>
          <w:rPr>
            <w:rFonts w:cs="Arial"/>
            <w:szCs w:val="22"/>
          </w:rPr>
          <w:id w:val="1373122028"/>
          <w:placeholder>
            <w:docPart w:val="D69420DDF2294346B81DC4EA0463ABAE"/>
          </w:placeholder>
          <w:showingPlcHdr/>
        </w:sdtPr>
        <w:sdtEndPr/>
        <w:sdtContent>
          <w:r w:rsidR="00694588">
            <w:rPr>
              <w:rStyle w:val="Tekstzastpczy"/>
            </w:rPr>
            <w:t>…</w:t>
          </w:r>
        </w:sdtContent>
      </w:sdt>
    </w:p>
    <w:p w14:paraId="53B155CC" w14:textId="4B56C901" w:rsidR="0029756E" w:rsidRPr="000317C9" w:rsidRDefault="0029756E" w:rsidP="00A67A51">
      <w:pPr>
        <w:numPr>
          <w:ilvl w:val="0"/>
          <w:numId w:val="40"/>
        </w:numPr>
        <w:tabs>
          <w:tab w:val="left" w:pos="567"/>
        </w:tabs>
        <w:spacing w:before="240"/>
        <w:ind w:left="567" w:hanging="567"/>
        <w:rPr>
          <w:rFonts w:cs="Arial"/>
          <w:szCs w:val="22"/>
        </w:rPr>
      </w:pPr>
      <w:r w:rsidRPr="000317C9">
        <w:rPr>
          <w:rFonts w:cs="Arial"/>
          <w:szCs w:val="22"/>
        </w:rPr>
        <w:t xml:space="preserve">Wysokość proponowanego wynagrodzenia brutto: </w:t>
      </w:r>
      <w:sdt>
        <w:sdtPr>
          <w:rPr>
            <w:rFonts w:cs="Arial"/>
            <w:szCs w:val="22"/>
          </w:rPr>
          <w:id w:val="749461236"/>
          <w:placeholder>
            <w:docPart w:val="F79C1A85EAC44E89812DB38B400B7DFD"/>
          </w:placeholder>
          <w:showingPlcHdr/>
        </w:sdtPr>
        <w:sdtEndPr/>
        <w:sdtContent>
          <w:r w:rsidR="00694588">
            <w:rPr>
              <w:rStyle w:val="Tekstzastpczy"/>
            </w:rPr>
            <w:t>…</w:t>
          </w:r>
        </w:sdtContent>
      </w:sdt>
      <w:r w:rsidRPr="000317C9">
        <w:rPr>
          <w:rFonts w:cs="Arial"/>
          <w:szCs w:val="22"/>
        </w:rPr>
        <w:t xml:space="preserve"> zł/miesiąc.</w:t>
      </w:r>
    </w:p>
    <w:p w14:paraId="55356885" w14:textId="19C3F953" w:rsidR="000B5851" w:rsidRPr="00736081" w:rsidRDefault="0029756E" w:rsidP="00F73950">
      <w:pPr>
        <w:numPr>
          <w:ilvl w:val="0"/>
          <w:numId w:val="40"/>
        </w:numPr>
        <w:tabs>
          <w:tab w:val="left" w:pos="567"/>
        </w:tabs>
        <w:spacing w:before="240"/>
        <w:ind w:left="567" w:hanging="567"/>
        <w:rPr>
          <w:rFonts w:cs="Arial"/>
          <w:szCs w:val="22"/>
        </w:rPr>
      </w:pPr>
      <w:r w:rsidRPr="00736081">
        <w:rPr>
          <w:rFonts w:cs="Arial"/>
          <w:szCs w:val="22"/>
        </w:rPr>
        <w:t xml:space="preserve">Wnioskowana wysokość refundacji: </w:t>
      </w:r>
      <w:sdt>
        <w:sdtPr>
          <w:rPr>
            <w:rFonts w:cs="Arial"/>
            <w:szCs w:val="22"/>
          </w:rPr>
          <w:id w:val="-1627913346"/>
          <w:placeholder>
            <w:docPart w:val="BCDD07E848CC4BC88F8E4FC20D94F4EE"/>
          </w:placeholder>
          <w:showingPlcHdr/>
        </w:sdtPr>
        <w:sdtEndPr/>
        <w:sdtContent>
          <w:r w:rsidR="00694588">
            <w:rPr>
              <w:rStyle w:val="Tekstzastpczy"/>
            </w:rPr>
            <w:t>…</w:t>
          </w:r>
        </w:sdtContent>
      </w:sdt>
      <w:r w:rsidRPr="00736081">
        <w:rPr>
          <w:rFonts w:cs="Arial"/>
          <w:szCs w:val="22"/>
        </w:rPr>
        <w:t xml:space="preserve"> zł/miesiąc,</w:t>
      </w:r>
    </w:p>
    <w:p w14:paraId="7CF7A85B" w14:textId="77777777" w:rsidR="0029756E" w:rsidRPr="00736081" w:rsidRDefault="0029756E" w:rsidP="000B5851">
      <w:pPr>
        <w:tabs>
          <w:tab w:val="left" w:pos="567"/>
        </w:tabs>
        <w:spacing w:after="113"/>
        <w:ind w:left="567"/>
        <w:rPr>
          <w:rFonts w:cs="Arial"/>
          <w:szCs w:val="22"/>
        </w:rPr>
      </w:pPr>
      <w:r w:rsidRPr="00736081">
        <w:rPr>
          <w:rFonts w:cs="Arial"/>
          <w:szCs w:val="22"/>
        </w:rPr>
        <w:t>w tym:</w:t>
      </w:r>
    </w:p>
    <w:p w14:paraId="4402966E" w14:textId="4BC01424" w:rsidR="0029756E" w:rsidRPr="00736081" w:rsidRDefault="0029756E" w:rsidP="00D23B9C">
      <w:pPr>
        <w:numPr>
          <w:ilvl w:val="0"/>
          <w:numId w:val="25"/>
        </w:numPr>
        <w:spacing w:after="113"/>
        <w:ind w:left="1134" w:hanging="567"/>
        <w:rPr>
          <w:rFonts w:cs="Arial"/>
          <w:szCs w:val="22"/>
        </w:rPr>
      </w:pPr>
      <w:r w:rsidRPr="00736081">
        <w:rPr>
          <w:rFonts w:cs="Arial"/>
          <w:szCs w:val="22"/>
        </w:rPr>
        <w:t xml:space="preserve">wynagrodzenie: </w:t>
      </w:r>
      <w:sdt>
        <w:sdtPr>
          <w:rPr>
            <w:rFonts w:cs="Arial"/>
            <w:szCs w:val="22"/>
          </w:rPr>
          <w:id w:val="-2099771570"/>
          <w:placeholder>
            <w:docPart w:val="2C42243C0F174178B8040C70B4AC459C"/>
          </w:placeholder>
          <w:showingPlcHdr/>
        </w:sdtPr>
        <w:sdtEndPr/>
        <w:sdtContent>
          <w:r w:rsidR="00694588">
            <w:rPr>
              <w:rStyle w:val="Tekstzastpczy"/>
            </w:rPr>
            <w:t>…</w:t>
          </w:r>
        </w:sdtContent>
      </w:sdt>
      <w:r w:rsidRPr="00736081">
        <w:rPr>
          <w:rFonts w:cs="Arial"/>
          <w:szCs w:val="22"/>
        </w:rPr>
        <w:t xml:space="preserve"> zł/miesiąc,</w:t>
      </w:r>
    </w:p>
    <w:p w14:paraId="3251DF0A" w14:textId="396E7042" w:rsidR="0029756E" w:rsidRPr="00736081" w:rsidRDefault="0029756E" w:rsidP="00D23B9C">
      <w:pPr>
        <w:numPr>
          <w:ilvl w:val="0"/>
          <w:numId w:val="25"/>
        </w:numPr>
        <w:spacing w:after="113"/>
        <w:ind w:left="1134" w:hanging="567"/>
        <w:rPr>
          <w:rFonts w:cs="Arial"/>
          <w:szCs w:val="22"/>
        </w:rPr>
      </w:pPr>
      <w:r w:rsidRPr="00736081">
        <w:rPr>
          <w:rFonts w:cs="Arial"/>
          <w:szCs w:val="22"/>
        </w:rPr>
        <w:t xml:space="preserve">składki ZUS: </w:t>
      </w:r>
      <w:sdt>
        <w:sdtPr>
          <w:rPr>
            <w:rFonts w:cs="Arial"/>
            <w:szCs w:val="22"/>
          </w:rPr>
          <w:id w:val="-2038413479"/>
          <w:placeholder>
            <w:docPart w:val="FA2AAA1B78B84CCD80D1A7DB4727A1FC"/>
          </w:placeholder>
          <w:showingPlcHdr/>
        </w:sdtPr>
        <w:sdtEndPr/>
        <w:sdtContent>
          <w:r w:rsidR="00694588">
            <w:rPr>
              <w:rStyle w:val="Tekstzastpczy"/>
            </w:rPr>
            <w:t>…</w:t>
          </w:r>
        </w:sdtContent>
      </w:sdt>
      <w:r w:rsidR="000317C9" w:rsidRPr="00736081">
        <w:rPr>
          <w:rFonts w:cs="Arial"/>
          <w:szCs w:val="22"/>
        </w:rPr>
        <w:t>.</w:t>
      </w:r>
      <w:r w:rsidRPr="00736081">
        <w:rPr>
          <w:rFonts w:cs="Arial"/>
          <w:szCs w:val="22"/>
        </w:rPr>
        <w:t xml:space="preserve"> zł/miesiąc.</w:t>
      </w:r>
    </w:p>
    <w:p w14:paraId="09E65DC0" w14:textId="337A693A" w:rsidR="0029756E" w:rsidRDefault="0029756E" w:rsidP="00F73950">
      <w:pPr>
        <w:numPr>
          <w:ilvl w:val="0"/>
          <w:numId w:val="40"/>
        </w:numPr>
        <w:tabs>
          <w:tab w:val="left" w:pos="567"/>
        </w:tabs>
        <w:spacing w:before="240"/>
        <w:ind w:left="567" w:hanging="567"/>
        <w:rPr>
          <w:rFonts w:cs="Arial"/>
          <w:szCs w:val="22"/>
        </w:rPr>
      </w:pPr>
      <w:r w:rsidRPr="000317C9">
        <w:rPr>
          <w:rFonts w:cs="Arial"/>
          <w:szCs w:val="22"/>
        </w:rPr>
        <w:t xml:space="preserve">Deklarowany okres zatrudnienia po zakończeniu </w:t>
      </w:r>
      <w:r w:rsidR="00250F91" w:rsidRPr="000317C9">
        <w:rPr>
          <w:rFonts w:cs="Arial"/>
          <w:szCs w:val="22"/>
        </w:rPr>
        <w:t>robót publicznych</w:t>
      </w:r>
      <w:r w:rsidRPr="000317C9">
        <w:rPr>
          <w:rFonts w:cs="Arial"/>
          <w:szCs w:val="22"/>
        </w:rPr>
        <w:t xml:space="preserve">: </w:t>
      </w:r>
      <w:sdt>
        <w:sdtPr>
          <w:rPr>
            <w:rFonts w:cs="Arial"/>
            <w:szCs w:val="22"/>
          </w:rPr>
          <w:id w:val="-372690439"/>
          <w:placeholder>
            <w:docPart w:val="909CBDB104604FF798C22BFBB1B40A7E"/>
          </w:placeholder>
          <w:showingPlcHdr/>
        </w:sdtPr>
        <w:sdtEndPr/>
        <w:sdtContent>
          <w:r w:rsidR="00694588">
            <w:rPr>
              <w:rStyle w:val="Tekstzastpczy"/>
            </w:rPr>
            <w:t>…</w:t>
          </w:r>
        </w:sdtContent>
      </w:sdt>
    </w:p>
    <w:p w14:paraId="2AC5350F" w14:textId="75FCC8A6" w:rsidR="004C1510" w:rsidRPr="004C1510" w:rsidRDefault="004C1510" w:rsidP="00F73950">
      <w:pPr>
        <w:numPr>
          <w:ilvl w:val="0"/>
          <w:numId w:val="40"/>
        </w:numPr>
        <w:tabs>
          <w:tab w:val="left" w:pos="567"/>
        </w:tabs>
        <w:spacing w:before="240"/>
        <w:ind w:left="567" w:hanging="567"/>
        <w:rPr>
          <w:rFonts w:cs="Arial"/>
          <w:szCs w:val="22"/>
        </w:rPr>
      </w:pPr>
      <w:r w:rsidRPr="004C1510">
        <w:rPr>
          <w:rFonts w:cs="Arial"/>
          <w:szCs w:val="22"/>
        </w:rPr>
        <w:t>Wypłata wynagrodzenia u Pracodawcy następuje (zaznaczyć odpowiednio):</w:t>
      </w:r>
    </w:p>
    <w:p w14:paraId="7FE76B73" w14:textId="33F563C3" w:rsidR="004C1510" w:rsidRDefault="00386686" w:rsidP="00D23B9C">
      <w:pPr>
        <w:tabs>
          <w:tab w:val="left" w:pos="567"/>
        </w:tabs>
        <w:spacing w:before="240"/>
        <w:ind w:left="1134" w:hanging="567"/>
        <w:rPr>
          <w:rFonts w:cs="Arial"/>
          <w:szCs w:val="22"/>
        </w:rPr>
      </w:pPr>
      <w:sdt>
        <w:sdtPr>
          <w:rPr>
            <w:rFonts w:cs="Arial"/>
            <w:szCs w:val="22"/>
          </w:rPr>
          <w:id w:val="-1309316044"/>
          <w14:checkbox>
            <w14:checked w14:val="0"/>
            <w14:checkedState w14:val="2612" w14:font="MS Gothic"/>
            <w14:uncheckedState w14:val="2610" w14:font="MS Gothic"/>
          </w14:checkbox>
        </w:sdtPr>
        <w:sdtEndPr/>
        <w:sdtContent>
          <w:r w:rsidR="00B500E9">
            <w:rPr>
              <w:rFonts w:ascii="MS Gothic" w:eastAsia="MS Gothic" w:hAnsi="MS Gothic" w:cs="Arial" w:hint="eastAsia"/>
              <w:szCs w:val="22"/>
            </w:rPr>
            <w:t>☐</w:t>
          </w:r>
        </w:sdtContent>
      </w:sdt>
      <w:r w:rsidR="004C1510" w:rsidRPr="004C1510">
        <w:rPr>
          <w:rFonts w:cs="Arial"/>
          <w:szCs w:val="22"/>
        </w:rPr>
        <w:tab/>
        <w:t>w miesiącu, za który przysługuje wynagrodzenie,</w:t>
      </w:r>
    </w:p>
    <w:p w14:paraId="060C7954" w14:textId="7FDCAE17" w:rsidR="004C1510" w:rsidRDefault="00386686" w:rsidP="00D23B9C">
      <w:pPr>
        <w:tabs>
          <w:tab w:val="left" w:pos="567"/>
        </w:tabs>
        <w:spacing w:before="240"/>
        <w:ind w:left="1134" w:hanging="567"/>
        <w:rPr>
          <w:rFonts w:cs="Arial"/>
          <w:szCs w:val="22"/>
        </w:rPr>
      </w:pPr>
      <w:sdt>
        <w:sdtPr>
          <w:rPr>
            <w:rFonts w:cs="Arial"/>
            <w:szCs w:val="22"/>
          </w:rPr>
          <w:id w:val="-1551526886"/>
          <w14:checkbox>
            <w14:checked w14:val="0"/>
            <w14:checkedState w14:val="2612" w14:font="MS Gothic"/>
            <w14:uncheckedState w14:val="2610" w14:font="MS Gothic"/>
          </w14:checkbox>
        </w:sdtPr>
        <w:sdtEndPr/>
        <w:sdtContent>
          <w:r w:rsidR="00B500E9">
            <w:rPr>
              <w:rFonts w:ascii="MS Gothic" w:eastAsia="MS Gothic" w:hAnsi="MS Gothic" w:cs="Arial" w:hint="eastAsia"/>
              <w:szCs w:val="22"/>
            </w:rPr>
            <w:t>☐</w:t>
          </w:r>
        </w:sdtContent>
      </w:sdt>
      <w:r w:rsidR="00312978">
        <w:rPr>
          <w:rFonts w:cs="Arial"/>
          <w:szCs w:val="22"/>
        </w:rPr>
        <w:tab/>
      </w:r>
      <w:r w:rsidR="004C1510" w:rsidRPr="004C1510">
        <w:rPr>
          <w:rFonts w:cs="Arial"/>
          <w:szCs w:val="22"/>
        </w:rPr>
        <w:t>w miesiącu następnym po miesiącu, za który przysługuje wynagrodzenie.</w:t>
      </w:r>
    </w:p>
    <w:p w14:paraId="78E8C9C1" w14:textId="77777777" w:rsidR="00AF53A6" w:rsidRPr="000317C9" w:rsidRDefault="005A7AE8" w:rsidP="00A83ACC">
      <w:pPr>
        <w:pStyle w:val="Nagwek2"/>
        <w:rPr>
          <w:bCs/>
        </w:rPr>
      </w:pPr>
      <w:r w:rsidRPr="000317C9">
        <w:t xml:space="preserve">Oświadczenie </w:t>
      </w:r>
      <w:r w:rsidR="00FE17CB">
        <w:t>O</w:t>
      </w:r>
      <w:r w:rsidRPr="000317C9">
        <w:t>rganizatora</w:t>
      </w:r>
      <w:r w:rsidR="00AF53A6" w:rsidRPr="000317C9">
        <w:t>:</w:t>
      </w:r>
    </w:p>
    <w:p w14:paraId="1590DE70" w14:textId="2305D424" w:rsidR="00AF53A6" w:rsidRPr="000317C9" w:rsidRDefault="007D3B30" w:rsidP="00AC673A">
      <w:pPr>
        <w:pStyle w:val="Tekstpodstawowy21"/>
        <w:tabs>
          <w:tab w:val="left" w:pos="10348"/>
        </w:tabs>
        <w:spacing w:after="120"/>
        <w:ind w:right="-28"/>
        <w:rPr>
          <w:rFonts w:cs="Arial"/>
          <w:szCs w:val="22"/>
        </w:rPr>
      </w:pPr>
      <w:r>
        <w:rPr>
          <w:rFonts w:cs="Arial"/>
          <w:b/>
          <w:bCs/>
          <w:szCs w:val="22"/>
        </w:rPr>
        <w:t>Świadomy/a odpowiedzialności karnej za złożenie fałszywego oświadczenia wynikającej z art. 233 § 1 i 6 ustawy z dnia 6 czerwca 1997</w:t>
      </w:r>
      <w:r w:rsidR="0011511A">
        <w:rPr>
          <w:rFonts w:cs="Arial"/>
          <w:b/>
          <w:bCs/>
          <w:szCs w:val="22"/>
        </w:rPr>
        <w:t xml:space="preserve"> </w:t>
      </w:r>
      <w:r>
        <w:rPr>
          <w:rFonts w:cs="Arial"/>
          <w:b/>
          <w:bCs/>
          <w:szCs w:val="22"/>
        </w:rPr>
        <w:t>r. – Kodeks karny oświadczam, że</w:t>
      </w:r>
      <w:r w:rsidR="003E16CE">
        <w:rPr>
          <w:rFonts w:cs="Arial"/>
          <w:b/>
          <w:bCs/>
          <w:szCs w:val="22"/>
        </w:rPr>
        <w:t xml:space="preserve"> </w:t>
      </w:r>
      <w:r w:rsidR="00822AD0" w:rsidRPr="00822AD0">
        <w:rPr>
          <w:rFonts w:cs="Arial"/>
          <w:bCs/>
          <w:szCs w:val="22"/>
        </w:rPr>
        <w:t>(</w:t>
      </w:r>
      <w:r w:rsidR="00822AD0" w:rsidRPr="000317C9">
        <w:rPr>
          <w:rFonts w:cs="Arial"/>
          <w:szCs w:val="22"/>
        </w:rPr>
        <w:t>*</w:t>
      </w:r>
      <w:r w:rsidR="00822AD0">
        <w:rPr>
          <w:rFonts w:cs="Arial"/>
          <w:szCs w:val="22"/>
        </w:rPr>
        <w:t xml:space="preserve"> </w:t>
      </w:r>
      <w:r w:rsidR="00A61B39">
        <w:rPr>
          <w:rFonts w:cs="Arial"/>
          <w:szCs w:val="22"/>
        </w:rPr>
        <w:t>zaznaczyć prawidłowe</w:t>
      </w:r>
      <w:r w:rsidR="00822AD0">
        <w:rPr>
          <w:rFonts w:cs="Arial"/>
          <w:szCs w:val="22"/>
        </w:rPr>
        <w:t>)</w:t>
      </w:r>
      <w:r w:rsidR="00AF53A6" w:rsidRPr="000317C9">
        <w:rPr>
          <w:rFonts w:cs="Arial"/>
          <w:b/>
          <w:bCs/>
          <w:szCs w:val="22"/>
        </w:rPr>
        <w:t>:</w:t>
      </w:r>
    </w:p>
    <w:p w14:paraId="71B222C3" w14:textId="26CE705B" w:rsidR="00AF53A6" w:rsidRPr="000317C9" w:rsidRDefault="00386686" w:rsidP="00722AEE">
      <w:pPr>
        <w:numPr>
          <w:ilvl w:val="6"/>
          <w:numId w:val="7"/>
        </w:numPr>
        <w:tabs>
          <w:tab w:val="clear" w:pos="5040"/>
        </w:tabs>
        <w:spacing w:after="120"/>
        <w:ind w:left="567" w:hanging="567"/>
        <w:rPr>
          <w:rFonts w:cs="Arial"/>
          <w:b/>
          <w:szCs w:val="22"/>
        </w:rPr>
      </w:pPr>
      <w:sdt>
        <w:sdtPr>
          <w:rPr>
            <w:rFonts w:cs="Arial"/>
            <w:b/>
            <w:bCs/>
            <w:szCs w:val="22"/>
          </w:rPr>
          <w:id w:val="-969129420"/>
          <w:placeholder>
            <w:docPart w:val="32558DDA80644545B6802566BA188278"/>
          </w:placeholder>
          <w:showingPlcHdr/>
          <w:dropDownList>
            <w:listItem w:value="Wybierz element."/>
            <w:listItem w:displayText="jestem" w:value="jestem"/>
            <w:listItem w:displayText="nie jestem" w:value="nie jestem"/>
          </w:dropDownList>
        </w:sdtPr>
        <w:sdtEndPr/>
        <w:sdtContent>
          <w:r w:rsidR="00A61B39" w:rsidRPr="00417F09">
            <w:rPr>
              <w:rStyle w:val="Tekstzastpczy"/>
            </w:rPr>
            <w:t>Wybierz element.</w:t>
          </w:r>
        </w:sdtContent>
      </w:sdt>
      <w:r w:rsidR="00AF53A6" w:rsidRPr="000317C9">
        <w:rPr>
          <w:rFonts w:cs="Arial"/>
          <w:b/>
          <w:bCs/>
          <w:szCs w:val="22"/>
        </w:rPr>
        <w:t>*</w:t>
      </w:r>
      <w:r w:rsidR="00AF53A6" w:rsidRPr="000317C9">
        <w:rPr>
          <w:rFonts w:cs="Arial"/>
          <w:szCs w:val="22"/>
        </w:rPr>
        <w:t xml:space="preserve"> beneficjentem pomocy publicznej,</w:t>
      </w:r>
    </w:p>
    <w:p w14:paraId="59EC75E5" w14:textId="6D290A3A" w:rsidR="00AF53A6" w:rsidRPr="00FF7309" w:rsidRDefault="00386686" w:rsidP="00722AEE">
      <w:pPr>
        <w:numPr>
          <w:ilvl w:val="6"/>
          <w:numId w:val="7"/>
        </w:numPr>
        <w:tabs>
          <w:tab w:val="clear" w:pos="5040"/>
        </w:tabs>
        <w:spacing w:after="120"/>
        <w:ind w:left="567" w:hanging="567"/>
        <w:rPr>
          <w:rFonts w:cs="Arial"/>
          <w:szCs w:val="22"/>
        </w:rPr>
      </w:pPr>
      <w:sdt>
        <w:sdtPr>
          <w:rPr>
            <w:rFonts w:cs="Arial"/>
            <w:b/>
            <w:bCs/>
            <w:szCs w:val="22"/>
          </w:rPr>
          <w:id w:val="-1636020280"/>
          <w:placeholder>
            <w:docPart w:val="84B387D666D649E7AA988FDFD09F9905"/>
          </w:placeholder>
          <w:showingPlcHdr/>
          <w:dropDownList>
            <w:listItem w:value="Wybierz element."/>
            <w:listItem w:displayText="jestem" w:value="jestem"/>
            <w:listItem w:displayText="nie jestem" w:value="nie jestem"/>
          </w:dropDownList>
        </w:sdtPr>
        <w:sdtEndPr/>
        <w:sdtContent>
          <w:r w:rsidR="00A61B39" w:rsidRPr="00417F09">
            <w:rPr>
              <w:rStyle w:val="Tekstzastpczy"/>
            </w:rPr>
            <w:t>Wybierz element.</w:t>
          </w:r>
        </w:sdtContent>
      </w:sdt>
      <w:r w:rsidR="00A61B39" w:rsidRPr="00FF7309">
        <w:rPr>
          <w:rFonts w:cs="Arial"/>
          <w:szCs w:val="22"/>
        </w:rPr>
        <w:t xml:space="preserve"> </w:t>
      </w:r>
      <w:r w:rsidR="00AF53A6" w:rsidRPr="00FF7309">
        <w:rPr>
          <w:rFonts w:cs="Arial"/>
          <w:szCs w:val="22"/>
        </w:rPr>
        <w:t xml:space="preserve">* przedsiębiorcą w rozumieniu </w:t>
      </w:r>
      <w:r w:rsidR="001660D3" w:rsidRPr="00A82C90">
        <w:rPr>
          <w:rFonts w:cs="Arial"/>
          <w:szCs w:val="22"/>
        </w:rPr>
        <w:t xml:space="preserve">art. 4 ust. 1 lub 2 </w:t>
      </w:r>
      <w:r w:rsidR="00AF53A6" w:rsidRPr="00FF7309">
        <w:rPr>
          <w:rFonts w:cs="Arial"/>
          <w:szCs w:val="22"/>
        </w:rPr>
        <w:t xml:space="preserve">ustawy z dnia </w:t>
      </w:r>
      <w:r w:rsidR="001660D3" w:rsidRPr="00A82C90">
        <w:rPr>
          <w:rFonts w:cs="Arial"/>
          <w:szCs w:val="22"/>
        </w:rPr>
        <w:t>6 marca 2018 r. – Prawo przedsiębiorców,</w:t>
      </w:r>
    </w:p>
    <w:p w14:paraId="5F73B120" w14:textId="2D137D38" w:rsidR="00AF53A6" w:rsidRPr="009D6736" w:rsidRDefault="00386686" w:rsidP="009E6782">
      <w:pPr>
        <w:numPr>
          <w:ilvl w:val="6"/>
          <w:numId w:val="42"/>
        </w:numPr>
        <w:tabs>
          <w:tab w:val="clear" w:pos="502"/>
          <w:tab w:val="num" w:pos="567"/>
        </w:tabs>
        <w:spacing w:after="120"/>
        <w:ind w:left="567" w:hanging="567"/>
        <w:rPr>
          <w:rFonts w:cs="Arial"/>
          <w:szCs w:val="22"/>
        </w:rPr>
      </w:pPr>
      <w:sdt>
        <w:sdtPr>
          <w:rPr>
            <w:rFonts w:cs="Arial"/>
            <w:szCs w:val="22"/>
          </w:rPr>
          <w:id w:val="1853989537"/>
          <w:placeholder>
            <w:docPart w:val="061AFE2367F04B17833847018E51D3F9"/>
          </w:placeholder>
          <w:showingPlcHdr/>
          <w:dropDownList>
            <w:listItem w:value="Wybierz element."/>
            <w:listItem w:displayText="spełniam" w:value="spełniam"/>
            <w:listItem w:displayText="nie spełniam" w:value="nie spełniam"/>
          </w:dropDownList>
        </w:sdtPr>
        <w:sdtEndPr/>
        <w:sdtContent>
          <w:r w:rsidR="00A61B39" w:rsidRPr="00A61B39">
            <w:rPr>
              <w:rStyle w:val="Tekstzastpczy"/>
              <w:b/>
              <w:bCs/>
            </w:rPr>
            <w:t>Wybierz element.</w:t>
          </w:r>
        </w:sdtContent>
      </w:sdt>
      <w:r w:rsidR="00AF53A6" w:rsidRPr="000317C9">
        <w:rPr>
          <w:rFonts w:cs="Arial"/>
          <w:szCs w:val="22"/>
        </w:rPr>
        <w:t>* warunki określone w Rozporządzeniu Komi</w:t>
      </w:r>
      <w:r w:rsidR="00250F91" w:rsidRPr="000317C9">
        <w:rPr>
          <w:rFonts w:cs="Arial"/>
          <w:szCs w:val="22"/>
        </w:rPr>
        <w:t xml:space="preserve">sji (UE) nr </w:t>
      </w:r>
      <w:r w:rsidR="00292D5F" w:rsidRPr="000317C9">
        <w:rPr>
          <w:rFonts w:cs="Arial"/>
          <w:szCs w:val="22"/>
        </w:rPr>
        <w:t>2023</w:t>
      </w:r>
      <w:r w:rsidR="00250F91" w:rsidRPr="000317C9">
        <w:rPr>
          <w:rFonts w:cs="Arial"/>
          <w:szCs w:val="22"/>
        </w:rPr>
        <w:t>/</w:t>
      </w:r>
      <w:r w:rsidR="00292D5F" w:rsidRPr="000317C9">
        <w:rPr>
          <w:rFonts w:cs="Arial"/>
          <w:szCs w:val="22"/>
        </w:rPr>
        <w:t>2831</w:t>
      </w:r>
      <w:r w:rsidR="00250F91" w:rsidRPr="000317C9">
        <w:rPr>
          <w:rFonts w:cs="Arial"/>
          <w:szCs w:val="22"/>
        </w:rPr>
        <w:t xml:space="preserve"> z dnia 1</w:t>
      </w:r>
      <w:r w:rsidR="00292D5F" w:rsidRPr="000317C9">
        <w:rPr>
          <w:rFonts w:cs="Arial"/>
          <w:szCs w:val="22"/>
        </w:rPr>
        <w:t>3</w:t>
      </w:r>
      <w:r w:rsidR="00250F91" w:rsidRPr="000317C9">
        <w:rPr>
          <w:rFonts w:cs="Arial"/>
          <w:szCs w:val="22"/>
        </w:rPr>
        <w:t> </w:t>
      </w:r>
      <w:r w:rsidR="00AF53A6" w:rsidRPr="000317C9">
        <w:rPr>
          <w:rFonts w:cs="Arial"/>
          <w:szCs w:val="22"/>
        </w:rPr>
        <w:t>grudnia 20</w:t>
      </w:r>
      <w:r w:rsidR="00292D5F" w:rsidRPr="000317C9">
        <w:rPr>
          <w:rFonts w:cs="Arial"/>
          <w:szCs w:val="22"/>
        </w:rPr>
        <w:t>2</w:t>
      </w:r>
      <w:r w:rsidR="00AF53A6" w:rsidRPr="000317C9">
        <w:rPr>
          <w:rFonts w:cs="Arial"/>
          <w:szCs w:val="22"/>
        </w:rPr>
        <w:t xml:space="preserve">3 r. w sprawie stosowania art. 107 i 108 Traktatu o funkcjonowaniu Unii Europejskiej do pomocy de minimis, Rozporządzeniu Komisji (UE) Nr 1408/2013 z dnia 18 grudnia 2013 r. w sprawie stosowania art. 107 i 108 Traktatu o funkcjonowaniu Unii Europejskie do pomocy de minimis w sektorze rolnym </w:t>
      </w:r>
      <w:r w:rsidR="009D6736">
        <w:rPr>
          <w:rFonts w:cs="Arial"/>
          <w:szCs w:val="22"/>
        </w:rPr>
        <w:t xml:space="preserve">lub </w:t>
      </w:r>
      <w:r w:rsidR="009D6736">
        <w:rPr>
          <w:rFonts w:eastAsia="Arial" w:cs="Arial"/>
          <w:szCs w:val="22"/>
        </w:rPr>
        <w:t>Rozporządzeniu Komisji (UE) Nr 717/2014 z dnia 27 czerwca 2014 r. w sprawie stosowania art. 107 i 108 Traktatu o funkcjonowaniu Unii Europejskiej do pomocy de minimis w sektorze rybołówstwa i akwakultury</w:t>
      </w:r>
      <w:r w:rsidR="009D6736">
        <w:rPr>
          <w:rFonts w:cs="Arial"/>
          <w:szCs w:val="22"/>
        </w:rPr>
        <w:t>,</w:t>
      </w:r>
    </w:p>
    <w:p w14:paraId="745EF7C8" w14:textId="38AF5B57" w:rsidR="00AF53A6" w:rsidRPr="0037672B" w:rsidRDefault="00AF53A6" w:rsidP="00722AEE">
      <w:pPr>
        <w:numPr>
          <w:ilvl w:val="6"/>
          <w:numId w:val="43"/>
        </w:numPr>
        <w:tabs>
          <w:tab w:val="clear" w:pos="5040"/>
          <w:tab w:val="num" w:pos="567"/>
        </w:tabs>
        <w:spacing w:after="120"/>
        <w:ind w:left="567" w:hanging="567"/>
        <w:rPr>
          <w:rFonts w:cs="Arial"/>
          <w:szCs w:val="22"/>
        </w:rPr>
      </w:pPr>
      <w:r w:rsidRPr="0037672B">
        <w:rPr>
          <w:rFonts w:cs="Arial"/>
          <w:szCs w:val="22"/>
        </w:rPr>
        <w:t xml:space="preserve">w dniu złożenia wniosku </w:t>
      </w:r>
      <w:sdt>
        <w:sdtPr>
          <w:rPr>
            <w:rFonts w:cs="Arial"/>
            <w:szCs w:val="22"/>
          </w:rPr>
          <w:id w:val="-1927110433"/>
          <w:placeholder>
            <w:docPart w:val="BD16B78927D94F158D5F465676868FFD"/>
          </w:placeholder>
          <w:showingPlcHdr/>
          <w:dropDownList>
            <w:listItem w:value="Wybierz element."/>
            <w:listItem w:displayText="zalegam" w:value="zalegam"/>
            <w:listItem w:displayText="nie zalegam" w:value="nie zalegam"/>
          </w:dropDownList>
        </w:sdtPr>
        <w:sdtEndPr/>
        <w:sdtContent>
          <w:r w:rsidR="00A61B39" w:rsidRPr="00A61B39">
            <w:rPr>
              <w:rStyle w:val="Tekstzastpczy"/>
              <w:b/>
              <w:bCs/>
            </w:rPr>
            <w:t>Wybierz element.</w:t>
          </w:r>
        </w:sdtContent>
      </w:sdt>
      <w:r w:rsidRPr="0037672B">
        <w:rPr>
          <w:rFonts w:cs="Arial"/>
          <w:szCs w:val="22"/>
        </w:rPr>
        <w:t xml:space="preserve">* z </w:t>
      </w:r>
      <w:r w:rsidR="00D21DE3" w:rsidRPr="0037672B">
        <w:rPr>
          <w:rFonts w:cs="Arial"/>
          <w:szCs w:val="22"/>
        </w:rPr>
        <w:t xml:space="preserve">wypłacaniem </w:t>
      </w:r>
      <w:r w:rsidRPr="0037672B">
        <w:rPr>
          <w:rFonts w:cs="Arial"/>
          <w:szCs w:val="22"/>
        </w:rPr>
        <w:t>wynagrodzeń pracownikom, należnych składek na ubezpi</w:t>
      </w:r>
      <w:r w:rsidR="00250F91" w:rsidRPr="0037672B">
        <w:rPr>
          <w:rFonts w:cs="Arial"/>
          <w:szCs w:val="22"/>
        </w:rPr>
        <w:t>eczeni</w:t>
      </w:r>
      <w:r w:rsidR="00A46BBD" w:rsidRPr="0037672B">
        <w:rPr>
          <w:rFonts w:cs="Arial"/>
          <w:szCs w:val="22"/>
        </w:rPr>
        <w:t>a</w:t>
      </w:r>
      <w:r w:rsidR="00250F91" w:rsidRPr="0037672B">
        <w:rPr>
          <w:rFonts w:cs="Arial"/>
          <w:szCs w:val="22"/>
        </w:rPr>
        <w:t xml:space="preserve"> społeczne, ubezpieczeni</w:t>
      </w:r>
      <w:r w:rsidR="00F107C1">
        <w:rPr>
          <w:rFonts w:cs="Arial"/>
          <w:szCs w:val="22"/>
        </w:rPr>
        <w:t>e</w:t>
      </w:r>
      <w:r w:rsidRPr="0037672B">
        <w:rPr>
          <w:rFonts w:cs="Arial"/>
          <w:szCs w:val="22"/>
        </w:rPr>
        <w:t xml:space="preserve"> zdrowotne, Fundusz Pracy, Fundusz Gwarantowanych Świadczeń Pracowniczych</w:t>
      </w:r>
      <w:r w:rsidR="00E20099" w:rsidRPr="0037672B">
        <w:rPr>
          <w:rFonts w:cs="Arial"/>
          <w:szCs w:val="22"/>
        </w:rPr>
        <w:t xml:space="preserve">, Fundusz </w:t>
      </w:r>
      <w:r w:rsidR="00436E56" w:rsidRPr="0037672B">
        <w:rPr>
          <w:rFonts w:cs="Arial"/>
          <w:szCs w:val="22"/>
        </w:rPr>
        <w:t xml:space="preserve">Solidarnościowy i Fundusz </w:t>
      </w:r>
      <w:r w:rsidR="00846D3B" w:rsidRPr="0037672B">
        <w:rPr>
          <w:rFonts w:cs="Arial"/>
          <w:szCs w:val="22"/>
        </w:rPr>
        <w:t xml:space="preserve">Emerytur Pomostowych </w:t>
      </w:r>
      <w:r w:rsidRPr="0037672B">
        <w:rPr>
          <w:rFonts w:cs="Arial"/>
          <w:szCs w:val="22"/>
        </w:rPr>
        <w:t xml:space="preserve">oraz </w:t>
      </w:r>
      <w:r w:rsidR="00846D3B" w:rsidRPr="0037672B">
        <w:rPr>
          <w:rFonts w:cs="Arial"/>
          <w:szCs w:val="22"/>
        </w:rPr>
        <w:t>z wypłatami na Państwowy Fundusz Rehabilitacji Osób Niepełnosprawnych,</w:t>
      </w:r>
    </w:p>
    <w:p w14:paraId="1ED44E67" w14:textId="459D5E9B" w:rsidR="00F0755A" w:rsidRPr="002E6742" w:rsidRDefault="00E600E5" w:rsidP="00722AEE">
      <w:pPr>
        <w:numPr>
          <w:ilvl w:val="6"/>
          <w:numId w:val="43"/>
        </w:numPr>
        <w:tabs>
          <w:tab w:val="clear" w:pos="5040"/>
          <w:tab w:val="num" w:pos="567"/>
        </w:tabs>
        <w:spacing w:after="120"/>
        <w:ind w:left="567" w:hanging="567"/>
        <w:rPr>
          <w:rFonts w:cs="Arial"/>
          <w:szCs w:val="22"/>
        </w:rPr>
      </w:pPr>
      <w:r w:rsidRPr="009D318D">
        <w:rPr>
          <w:rFonts w:cs="Arial"/>
          <w:szCs w:val="22"/>
        </w:rPr>
        <w:lastRenderedPageBreak/>
        <w:t xml:space="preserve">w dniu </w:t>
      </w:r>
      <w:r w:rsidRPr="002E6742">
        <w:rPr>
          <w:rFonts w:cs="Arial"/>
          <w:szCs w:val="22"/>
        </w:rPr>
        <w:t xml:space="preserve">złożenia wniosku </w:t>
      </w:r>
      <w:sdt>
        <w:sdtPr>
          <w:rPr>
            <w:rFonts w:cs="Arial"/>
            <w:szCs w:val="22"/>
          </w:rPr>
          <w:id w:val="-2110805103"/>
          <w:placeholder>
            <w:docPart w:val="939A4A09821D4551BC59C097473C72DE"/>
          </w:placeholder>
          <w:showingPlcHdr/>
          <w:dropDownList>
            <w:listItem w:value="Wybierz element."/>
            <w:listItem w:displayText="zalegam" w:value="zalegam"/>
            <w:listItem w:displayText="nie zalegam" w:value="nie zalegam"/>
          </w:dropDownList>
        </w:sdtPr>
        <w:sdtEndPr/>
        <w:sdtContent>
          <w:r w:rsidR="00A61B39" w:rsidRPr="00A61B39">
            <w:rPr>
              <w:rStyle w:val="Tekstzastpczy"/>
              <w:b/>
              <w:bCs/>
            </w:rPr>
            <w:t>Wybierz element.</w:t>
          </w:r>
        </w:sdtContent>
      </w:sdt>
      <w:r w:rsidRPr="002E6742">
        <w:rPr>
          <w:rFonts w:cs="Arial"/>
          <w:szCs w:val="22"/>
        </w:rPr>
        <w:t>* z opłacaniem składek na ubezpieczenie społeczne rolników lub na ubezpieczenie zdrowotne,</w:t>
      </w:r>
    </w:p>
    <w:p w14:paraId="5CCE08A1" w14:textId="6701E249" w:rsidR="00E600E5" w:rsidRPr="009D318D" w:rsidRDefault="00E600E5" w:rsidP="00722AEE">
      <w:pPr>
        <w:numPr>
          <w:ilvl w:val="6"/>
          <w:numId w:val="43"/>
        </w:numPr>
        <w:tabs>
          <w:tab w:val="clear" w:pos="5040"/>
          <w:tab w:val="num" w:pos="567"/>
        </w:tabs>
        <w:spacing w:after="120"/>
        <w:ind w:left="567" w:hanging="567"/>
        <w:rPr>
          <w:rFonts w:cs="Arial"/>
          <w:szCs w:val="22"/>
        </w:rPr>
      </w:pPr>
      <w:r w:rsidRPr="002E6742">
        <w:rPr>
          <w:rFonts w:cs="Arial"/>
          <w:szCs w:val="22"/>
        </w:rPr>
        <w:t xml:space="preserve">w dniu złożenia wniosku </w:t>
      </w:r>
      <w:sdt>
        <w:sdtPr>
          <w:rPr>
            <w:rFonts w:cs="Arial"/>
            <w:szCs w:val="22"/>
          </w:rPr>
          <w:id w:val="-1828432468"/>
          <w:placeholder>
            <w:docPart w:val="F59EFB4AF4E44D5DA3F8FA8B00782AEC"/>
          </w:placeholder>
          <w:showingPlcHdr/>
          <w:dropDownList>
            <w:listItem w:value="Wybierz element."/>
            <w:listItem w:displayText="zalegam" w:value="zalegam"/>
            <w:listItem w:displayText="nie zalegam" w:value="nie zalegam"/>
          </w:dropDownList>
        </w:sdtPr>
        <w:sdtEndPr/>
        <w:sdtContent>
          <w:r w:rsidR="00A61B39" w:rsidRPr="00A61B39">
            <w:rPr>
              <w:rStyle w:val="Tekstzastpczy"/>
              <w:b/>
              <w:bCs/>
            </w:rPr>
            <w:t>Wybierz element.</w:t>
          </w:r>
        </w:sdtContent>
      </w:sdt>
      <w:r w:rsidRPr="002E6742">
        <w:rPr>
          <w:rFonts w:cs="Arial"/>
          <w:szCs w:val="22"/>
        </w:rPr>
        <w:t>* z opłacaniem innych danin publicznych,</w:t>
      </w:r>
    </w:p>
    <w:p w14:paraId="7A54A7B8" w14:textId="27A3F4B5" w:rsidR="00AF53A6" w:rsidRDefault="00AF53A6" w:rsidP="00722AEE">
      <w:pPr>
        <w:numPr>
          <w:ilvl w:val="6"/>
          <w:numId w:val="43"/>
        </w:numPr>
        <w:tabs>
          <w:tab w:val="clear" w:pos="5040"/>
          <w:tab w:val="num" w:pos="567"/>
        </w:tabs>
        <w:spacing w:after="120"/>
        <w:ind w:left="567" w:hanging="567"/>
        <w:rPr>
          <w:rFonts w:cs="Arial"/>
          <w:szCs w:val="22"/>
        </w:rPr>
      </w:pPr>
      <w:r w:rsidRPr="002E6742">
        <w:rPr>
          <w:rFonts w:cs="Arial"/>
          <w:szCs w:val="22"/>
        </w:rPr>
        <w:t xml:space="preserve">na dzień złożenia wniosku </w:t>
      </w:r>
      <w:sdt>
        <w:sdtPr>
          <w:rPr>
            <w:rFonts w:cs="Arial"/>
            <w:b/>
            <w:bCs/>
            <w:szCs w:val="22"/>
          </w:rPr>
          <w:id w:val="1062609526"/>
          <w:placeholder>
            <w:docPart w:val="D6566FDA8F004C479ECC9DE7FDBB19C5"/>
          </w:placeholder>
          <w:showingPlcHdr/>
          <w:dropDownList>
            <w:listItem w:value="Wybierz element."/>
            <w:listItem w:displayText="znajduję się" w:value="znajduję się"/>
            <w:listItem w:displayText="nie znajduję się" w:value="nie znajduję się"/>
          </w:dropDownList>
        </w:sdtPr>
        <w:sdtEndPr/>
        <w:sdtContent>
          <w:r w:rsidR="00A61B39" w:rsidRPr="00417F09">
            <w:rPr>
              <w:rStyle w:val="Tekstzastpczy"/>
            </w:rPr>
            <w:t>Wybierz element.</w:t>
          </w:r>
        </w:sdtContent>
      </w:sdt>
      <w:r w:rsidRPr="002E6742">
        <w:rPr>
          <w:rFonts w:cs="Arial"/>
          <w:szCs w:val="22"/>
        </w:rPr>
        <w:t>* w stanie likwidacji lub upadłości,</w:t>
      </w:r>
    </w:p>
    <w:p w14:paraId="46AED12A" w14:textId="118B3F83" w:rsidR="00E15E99" w:rsidRPr="00E15E99" w:rsidRDefault="00E15E99" w:rsidP="00722AEE">
      <w:pPr>
        <w:numPr>
          <w:ilvl w:val="6"/>
          <w:numId w:val="43"/>
        </w:numPr>
        <w:tabs>
          <w:tab w:val="clear" w:pos="5040"/>
          <w:tab w:val="num" w:pos="567"/>
        </w:tabs>
        <w:spacing w:after="120"/>
        <w:ind w:left="567" w:hanging="567"/>
        <w:rPr>
          <w:rFonts w:cs="Arial"/>
          <w:szCs w:val="22"/>
        </w:rPr>
      </w:pPr>
      <w:r w:rsidRPr="00E15E99">
        <w:rPr>
          <w:rFonts w:cs="Arial"/>
          <w:szCs w:val="22"/>
        </w:rPr>
        <w:t>w okresie ostatnich 2 la</w:t>
      </w:r>
      <w:r w:rsidR="00E72E02">
        <w:rPr>
          <w:rFonts w:cs="Arial"/>
          <w:szCs w:val="22"/>
        </w:rPr>
        <w:t>t</w:t>
      </w:r>
      <w:r w:rsidR="00A61B39" w:rsidRPr="00A61B39">
        <w:rPr>
          <w:rFonts w:cs="Arial"/>
          <w:b/>
          <w:bCs/>
          <w:szCs w:val="22"/>
        </w:rPr>
        <w:t xml:space="preserve"> </w:t>
      </w:r>
      <w:sdt>
        <w:sdtPr>
          <w:rPr>
            <w:rFonts w:cs="Arial"/>
            <w:b/>
            <w:bCs/>
            <w:szCs w:val="22"/>
          </w:rPr>
          <w:id w:val="-1854487693"/>
          <w:placeholder>
            <w:docPart w:val="D9A0CCB6002A477283AE60AEA5171B2F"/>
          </w:placeholder>
          <w:showingPlcHdr/>
          <w:dropDownList>
            <w:listItem w:value="Wybierz element."/>
            <w:listItem w:displayText="zostałam/em" w:value="zostałam/em"/>
            <w:listItem w:displayText="nie zostałam/em" w:value="nie zostałam/em"/>
          </w:dropDownList>
        </w:sdtPr>
        <w:sdtEndPr/>
        <w:sdtContent>
          <w:r w:rsidR="00A61B39" w:rsidRPr="00A61B39">
            <w:rPr>
              <w:rStyle w:val="Tekstzastpczy"/>
              <w:b/>
              <w:bCs/>
            </w:rPr>
            <w:t>Wybierz element.</w:t>
          </w:r>
        </w:sdtContent>
      </w:sdt>
      <w:r w:rsidRPr="00E15E99">
        <w:rPr>
          <w:rFonts w:cs="Arial"/>
          <w:szCs w:val="22"/>
        </w:rPr>
        <w:t>* prawomocnie skazany/a za przestępstwo składania fałszywych zeznań lub oświadczeń, przestępstwo przeciwko wiarygodności dokumentów lub przeciwko obrotowi gospodarczemu i interesom majątkowym w obrocie cywilnoprawnym, przestępstwo przeciwko prawom osób wykonujących pracę zarobkową, na podstawie ustawy z dnia 6 czerwca 1997</w:t>
      </w:r>
      <w:r w:rsidR="0011511A">
        <w:rPr>
          <w:rFonts w:cs="Arial"/>
          <w:szCs w:val="22"/>
        </w:rPr>
        <w:t xml:space="preserve"> </w:t>
      </w:r>
      <w:r w:rsidRPr="00E15E99">
        <w:rPr>
          <w:rFonts w:cs="Arial"/>
          <w:szCs w:val="22"/>
        </w:rPr>
        <w:t>r. Kodeks karny, za przestępstwo skarbowe na podstawie ustawy z dnia 10 września 1999</w:t>
      </w:r>
      <w:r w:rsidR="0011511A">
        <w:rPr>
          <w:rFonts w:cs="Arial"/>
          <w:szCs w:val="22"/>
        </w:rPr>
        <w:t xml:space="preserve"> </w:t>
      </w:r>
      <w:r w:rsidRPr="00E15E99">
        <w:rPr>
          <w:rFonts w:cs="Arial"/>
          <w:szCs w:val="22"/>
        </w:rPr>
        <w:t>r. – Kodeks karny skarbowy lub za odpowiedni czyn zabroniony określony w przepisach prawa obcego,</w:t>
      </w:r>
    </w:p>
    <w:p w14:paraId="1CB3259F" w14:textId="46B58AFA" w:rsidR="00AF53A6" w:rsidRDefault="00AF53A6" w:rsidP="00722AEE">
      <w:pPr>
        <w:numPr>
          <w:ilvl w:val="6"/>
          <w:numId w:val="43"/>
        </w:numPr>
        <w:tabs>
          <w:tab w:val="clear" w:pos="5040"/>
          <w:tab w:val="num" w:pos="567"/>
        </w:tabs>
        <w:spacing w:after="120"/>
        <w:ind w:left="567" w:hanging="567"/>
        <w:rPr>
          <w:rFonts w:cs="Arial"/>
          <w:szCs w:val="22"/>
        </w:rPr>
      </w:pPr>
      <w:r w:rsidRPr="009D318D">
        <w:rPr>
          <w:rFonts w:cs="Arial"/>
          <w:szCs w:val="22"/>
        </w:rPr>
        <w:t xml:space="preserve">w okresie 365 dni przed dniem złożenia niniejszego wniosku </w:t>
      </w:r>
      <w:sdt>
        <w:sdtPr>
          <w:rPr>
            <w:rFonts w:cs="Arial"/>
            <w:b/>
            <w:bCs/>
            <w:szCs w:val="22"/>
          </w:rPr>
          <w:id w:val="-1564873473"/>
          <w:placeholder>
            <w:docPart w:val="9628017B76E242999EE759400A6185DD"/>
          </w:placeholder>
          <w:showingPlcHdr/>
          <w:dropDownList>
            <w:listItem w:value="Wybierz element."/>
            <w:listItem w:displayText="zostałam/em" w:value="zostałam/em"/>
            <w:listItem w:displayText="nie zostałam/em" w:value="nie zostałam/em"/>
          </w:dropDownList>
        </w:sdtPr>
        <w:sdtEndPr/>
        <w:sdtContent>
          <w:r w:rsidR="00A61B39" w:rsidRPr="00417F09">
            <w:rPr>
              <w:rStyle w:val="Tekstzastpczy"/>
            </w:rPr>
            <w:t>Wybierz element.</w:t>
          </w:r>
        </w:sdtContent>
      </w:sdt>
      <w:r w:rsidR="00A61B39" w:rsidRPr="009D318D">
        <w:rPr>
          <w:rFonts w:cs="Arial"/>
          <w:szCs w:val="22"/>
        </w:rPr>
        <w:t xml:space="preserve"> </w:t>
      </w:r>
      <w:r w:rsidRPr="009D318D">
        <w:rPr>
          <w:rFonts w:cs="Arial"/>
          <w:szCs w:val="22"/>
        </w:rPr>
        <w:t xml:space="preserve">* ukarany lub skazany prawomocnym wyrokiem za naruszenie przepisów prawa pracy oraz </w:t>
      </w:r>
      <w:sdt>
        <w:sdtPr>
          <w:rPr>
            <w:rFonts w:cs="Arial"/>
            <w:b/>
            <w:bCs/>
            <w:szCs w:val="22"/>
          </w:rPr>
          <w:id w:val="1098453683"/>
          <w:placeholder>
            <w:docPart w:val="F7554395FDE6485BB869AD0201DB0281"/>
          </w:placeholder>
          <w:showingPlcHdr/>
          <w:dropDownList>
            <w:listItem w:value="Wybierz element."/>
            <w:listItem w:displayText="jestem" w:value="jestem"/>
            <w:listItem w:displayText="nie jestem" w:value="nie jestem"/>
          </w:dropDownList>
        </w:sdtPr>
        <w:sdtEndPr/>
        <w:sdtContent>
          <w:r w:rsidR="00A61B39" w:rsidRPr="00417F09">
            <w:rPr>
              <w:rStyle w:val="Tekstzastpczy"/>
            </w:rPr>
            <w:t>Wybierz element.</w:t>
          </w:r>
        </w:sdtContent>
      </w:sdt>
      <w:r w:rsidRPr="009D318D">
        <w:rPr>
          <w:rFonts w:cs="Arial"/>
          <w:szCs w:val="22"/>
        </w:rPr>
        <w:t>* objęty postępowaniem dotyczącym naruszenia przepisów prawa pracy,</w:t>
      </w:r>
    </w:p>
    <w:p w14:paraId="4FCA934C" w14:textId="71FCC265" w:rsidR="00055EE5" w:rsidRDefault="00C105AA" w:rsidP="00722AEE">
      <w:pPr>
        <w:numPr>
          <w:ilvl w:val="6"/>
          <w:numId w:val="43"/>
        </w:numPr>
        <w:tabs>
          <w:tab w:val="clear" w:pos="5040"/>
          <w:tab w:val="num" w:pos="567"/>
        </w:tabs>
        <w:spacing w:after="120"/>
        <w:ind w:left="567" w:hanging="567"/>
        <w:rPr>
          <w:rFonts w:cs="Arial"/>
          <w:szCs w:val="22"/>
        </w:rPr>
      </w:pPr>
      <w:bookmarkStart w:id="1" w:name="_Hlk207355995"/>
      <w:r>
        <w:rPr>
          <w:rFonts w:cs="Arial"/>
          <w:szCs w:val="22"/>
        </w:rPr>
        <w:t xml:space="preserve">w </w:t>
      </w:r>
      <w:r w:rsidRPr="00C105AA">
        <w:rPr>
          <w:rFonts w:cs="Arial"/>
          <w:szCs w:val="22"/>
        </w:rPr>
        <w:t>okresie 3 lat poprzedzających dzień złożenia wniosku o udzielenie pomocy</w:t>
      </w:r>
      <w:r w:rsidR="00793E77">
        <w:rPr>
          <w:rFonts w:cs="Arial"/>
          <w:szCs w:val="22"/>
        </w:rPr>
        <w:t>,</w:t>
      </w:r>
      <w:r w:rsidRPr="00C105AA">
        <w:rPr>
          <w:rFonts w:cs="Arial"/>
          <w:szCs w:val="22"/>
        </w:rPr>
        <w:t xml:space="preserve"> na podstawie art. 37 ust. 1 pkt 1 ustawy z dnia 30 kwietnia 2004 r. o postępowaniu w sprawach dotyczących pomocy publicznej oraz Rozporządzenia Komisji (UE) nr 2023/2831 z dnia 13 grudnia 2023 r. w sprawie stosowania art. 107 i 108 Traktat o funkcjonowaniu Unii Europejskiej do pomocy de minimis</w:t>
      </w:r>
    </w:p>
    <w:p w14:paraId="25A9C1C7" w14:textId="3BDC2314" w:rsidR="00055EE5" w:rsidRPr="00B500E9" w:rsidRDefault="00386686" w:rsidP="00B500E9">
      <w:pPr>
        <w:spacing w:after="120"/>
        <w:ind w:left="1134" w:hanging="567"/>
        <w:rPr>
          <w:rFonts w:cs="Arial"/>
        </w:rPr>
      </w:pPr>
      <w:sdt>
        <w:sdtPr>
          <w:rPr>
            <w:rFonts w:cs="Arial"/>
          </w:rPr>
          <w:id w:val="-718973669"/>
          <w14:checkbox>
            <w14:checked w14:val="0"/>
            <w14:checkedState w14:val="2612" w14:font="MS Gothic"/>
            <w14:uncheckedState w14:val="2610" w14:font="MS Gothic"/>
          </w14:checkbox>
        </w:sdtPr>
        <w:sdtEndPr/>
        <w:sdtContent>
          <w:r w:rsidR="00B500E9">
            <w:rPr>
              <w:rFonts w:ascii="MS Gothic" w:eastAsia="MS Gothic" w:hAnsi="MS Gothic" w:cs="Arial" w:hint="eastAsia"/>
            </w:rPr>
            <w:t>☐</w:t>
          </w:r>
        </w:sdtContent>
      </w:sdt>
      <w:r w:rsidR="00055EE5" w:rsidRPr="00B500E9">
        <w:rPr>
          <w:rFonts w:cs="Arial"/>
        </w:rPr>
        <w:t xml:space="preserve"> </w:t>
      </w:r>
      <w:r w:rsidR="00055EE5" w:rsidRPr="00B500E9">
        <w:rPr>
          <w:rFonts w:cs="Arial"/>
        </w:rPr>
        <w:tab/>
        <w:t>nie otrzymałem(am) pomocy de minimis,</w:t>
      </w:r>
    </w:p>
    <w:p w14:paraId="7C7BA7C9" w14:textId="7516714A" w:rsidR="00055EE5" w:rsidRPr="00B500E9" w:rsidRDefault="00386686" w:rsidP="00B500E9">
      <w:pPr>
        <w:spacing w:after="120"/>
        <w:ind w:left="1134" w:hanging="567"/>
        <w:rPr>
          <w:rFonts w:cs="Arial"/>
        </w:rPr>
      </w:pPr>
      <w:sdt>
        <w:sdtPr>
          <w:rPr>
            <w:rFonts w:cs="Arial"/>
          </w:rPr>
          <w:id w:val="-1829430080"/>
          <w14:checkbox>
            <w14:checked w14:val="0"/>
            <w14:checkedState w14:val="2612" w14:font="MS Gothic"/>
            <w14:uncheckedState w14:val="2610" w14:font="MS Gothic"/>
          </w14:checkbox>
        </w:sdtPr>
        <w:sdtEndPr/>
        <w:sdtContent>
          <w:r w:rsidR="00B500E9">
            <w:rPr>
              <w:rFonts w:ascii="MS Gothic" w:eastAsia="MS Gothic" w:hAnsi="MS Gothic" w:cs="Arial" w:hint="eastAsia"/>
            </w:rPr>
            <w:t>☐</w:t>
          </w:r>
        </w:sdtContent>
      </w:sdt>
      <w:r w:rsidR="00055EE5" w:rsidRPr="00B500E9">
        <w:rPr>
          <w:rFonts w:cs="Arial"/>
        </w:rPr>
        <w:t xml:space="preserve"> </w:t>
      </w:r>
      <w:r w:rsidR="00055EE5" w:rsidRPr="00B500E9">
        <w:rPr>
          <w:rFonts w:cs="Arial"/>
        </w:rPr>
        <w:tab/>
        <w:t xml:space="preserve">otrzymałem(am) pomoc de minimis w wysokości </w:t>
      </w:r>
      <w:sdt>
        <w:sdtPr>
          <w:rPr>
            <w:rFonts w:cs="Arial"/>
            <w:szCs w:val="22"/>
          </w:rPr>
          <w:id w:val="296341080"/>
          <w:placeholder>
            <w:docPart w:val="31B26A8CCE4F4568BA2CB39EE0861353"/>
          </w:placeholder>
          <w:showingPlcHdr/>
        </w:sdtPr>
        <w:sdtEndPr/>
        <w:sdtContent>
          <w:r w:rsidR="00B500E9">
            <w:rPr>
              <w:rStyle w:val="Tekstzastpczy"/>
            </w:rPr>
            <w:t>…</w:t>
          </w:r>
        </w:sdtContent>
      </w:sdt>
      <w:r w:rsidR="00B500E9">
        <w:rPr>
          <w:rFonts w:cs="Arial"/>
        </w:rPr>
        <w:t xml:space="preserve"> </w:t>
      </w:r>
      <w:r w:rsidR="00055EE5" w:rsidRPr="00B500E9">
        <w:rPr>
          <w:rFonts w:cs="Arial"/>
        </w:rPr>
        <w:t xml:space="preserve">zł </w:t>
      </w:r>
      <w:sdt>
        <w:sdtPr>
          <w:rPr>
            <w:rFonts w:cs="Arial"/>
            <w:szCs w:val="22"/>
          </w:rPr>
          <w:id w:val="580639628"/>
          <w:placeholder>
            <w:docPart w:val="E3D896E0AF9D49F38D432E1EBDADECEE"/>
          </w:placeholder>
          <w:showingPlcHdr/>
        </w:sdtPr>
        <w:sdtEndPr/>
        <w:sdtContent>
          <w:r w:rsidR="00B500E9">
            <w:rPr>
              <w:rStyle w:val="Tekstzastpczy"/>
            </w:rPr>
            <w:t>…</w:t>
          </w:r>
        </w:sdtContent>
      </w:sdt>
      <w:r w:rsidR="00055EE5" w:rsidRPr="00B500E9">
        <w:rPr>
          <w:rFonts w:cs="Arial"/>
        </w:rPr>
        <w:t xml:space="preserve"> Euro,</w:t>
      </w:r>
    </w:p>
    <w:p w14:paraId="2EE0C893" w14:textId="2C757847" w:rsidR="00055EE5" w:rsidRPr="00B500E9" w:rsidRDefault="00386686" w:rsidP="00B500E9">
      <w:pPr>
        <w:spacing w:after="120"/>
        <w:ind w:left="1134" w:hanging="567"/>
        <w:rPr>
          <w:rFonts w:cs="Arial"/>
        </w:rPr>
      </w:pPr>
      <w:sdt>
        <w:sdtPr>
          <w:rPr>
            <w:rFonts w:cs="Arial"/>
          </w:rPr>
          <w:id w:val="-105425796"/>
          <w14:checkbox>
            <w14:checked w14:val="0"/>
            <w14:checkedState w14:val="2612" w14:font="MS Gothic"/>
            <w14:uncheckedState w14:val="2610" w14:font="MS Gothic"/>
          </w14:checkbox>
        </w:sdtPr>
        <w:sdtEndPr/>
        <w:sdtContent>
          <w:r w:rsidR="00B500E9">
            <w:rPr>
              <w:rFonts w:ascii="MS Gothic" w:eastAsia="MS Gothic" w:hAnsi="MS Gothic" w:cs="Arial" w:hint="eastAsia"/>
            </w:rPr>
            <w:t>☐</w:t>
          </w:r>
        </w:sdtContent>
      </w:sdt>
      <w:r w:rsidR="00055EE5" w:rsidRPr="00B500E9">
        <w:rPr>
          <w:rFonts w:cs="Arial"/>
        </w:rPr>
        <w:t xml:space="preserve"> </w:t>
      </w:r>
      <w:r w:rsidR="00055EE5" w:rsidRPr="00B500E9">
        <w:rPr>
          <w:rFonts w:cs="Arial"/>
        </w:rPr>
        <w:tab/>
        <w:t>nie otrzymałem(am) pomocy de minimis w rolnictwie lub rybołówstwie,</w:t>
      </w:r>
    </w:p>
    <w:p w14:paraId="007B814E" w14:textId="6CD1B2C4" w:rsidR="00055EE5" w:rsidRPr="00B500E9" w:rsidRDefault="00386686" w:rsidP="00B500E9">
      <w:pPr>
        <w:spacing w:after="120"/>
        <w:ind w:left="1134" w:hanging="567"/>
        <w:rPr>
          <w:rFonts w:cs="Arial"/>
        </w:rPr>
      </w:pPr>
      <w:sdt>
        <w:sdtPr>
          <w:rPr>
            <w:rFonts w:cs="Arial"/>
          </w:rPr>
          <w:id w:val="-2108885390"/>
          <w14:checkbox>
            <w14:checked w14:val="0"/>
            <w14:checkedState w14:val="2612" w14:font="MS Gothic"/>
            <w14:uncheckedState w14:val="2610" w14:font="MS Gothic"/>
          </w14:checkbox>
        </w:sdtPr>
        <w:sdtEndPr/>
        <w:sdtContent>
          <w:r w:rsidR="00B500E9">
            <w:rPr>
              <w:rFonts w:ascii="MS Gothic" w:eastAsia="MS Gothic" w:hAnsi="MS Gothic" w:cs="Arial" w:hint="eastAsia"/>
            </w:rPr>
            <w:t>☐</w:t>
          </w:r>
        </w:sdtContent>
      </w:sdt>
      <w:r w:rsidR="00055EE5" w:rsidRPr="00B500E9">
        <w:rPr>
          <w:rFonts w:cs="Arial"/>
        </w:rPr>
        <w:t xml:space="preserve"> </w:t>
      </w:r>
      <w:r w:rsidR="00055EE5" w:rsidRPr="00B500E9">
        <w:rPr>
          <w:rFonts w:cs="Arial"/>
        </w:rPr>
        <w:tab/>
        <w:t xml:space="preserve">otrzymałem(am) pomoc de minimis w rolnictwie lub rybołówstwie w wysokości </w:t>
      </w:r>
      <w:sdt>
        <w:sdtPr>
          <w:rPr>
            <w:rFonts w:cs="Arial"/>
            <w:szCs w:val="22"/>
          </w:rPr>
          <w:id w:val="932941510"/>
          <w:placeholder>
            <w:docPart w:val="66389DAE17CC4123AF7A5F610AA811D8"/>
          </w:placeholder>
          <w:showingPlcHdr/>
        </w:sdtPr>
        <w:sdtEndPr/>
        <w:sdtContent>
          <w:r w:rsidR="00B500E9">
            <w:rPr>
              <w:rStyle w:val="Tekstzastpczy"/>
            </w:rPr>
            <w:t>…</w:t>
          </w:r>
        </w:sdtContent>
      </w:sdt>
      <w:r w:rsidR="00B500E9">
        <w:rPr>
          <w:rFonts w:cs="Arial"/>
        </w:rPr>
        <w:t xml:space="preserve"> </w:t>
      </w:r>
      <w:r w:rsidR="00055EE5" w:rsidRPr="00B500E9">
        <w:rPr>
          <w:rFonts w:cs="Arial"/>
        </w:rPr>
        <w:t>zł</w:t>
      </w:r>
      <w:r w:rsidR="00B500E9">
        <w:rPr>
          <w:rFonts w:cs="Arial"/>
        </w:rPr>
        <w:t xml:space="preserve"> </w:t>
      </w:r>
      <w:sdt>
        <w:sdtPr>
          <w:rPr>
            <w:rFonts w:cs="Arial"/>
            <w:szCs w:val="22"/>
          </w:rPr>
          <w:id w:val="-1181585503"/>
          <w:placeholder>
            <w:docPart w:val="51994052F5844B9C8063D63286A177ED"/>
          </w:placeholder>
          <w:showingPlcHdr/>
        </w:sdtPr>
        <w:sdtEndPr/>
        <w:sdtContent>
          <w:r w:rsidR="00B500E9">
            <w:rPr>
              <w:rStyle w:val="Tekstzastpczy"/>
            </w:rPr>
            <w:t>…</w:t>
          </w:r>
        </w:sdtContent>
      </w:sdt>
      <w:r w:rsidR="00055EE5" w:rsidRPr="00B500E9">
        <w:rPr>
          <w:rFonts w:cs="Arial"/>
        </w:rPr>
        <w:t xml:space="preserve"> Euro,</w:t>
      </w:r>
    </w:p>
    <w:bookmarkEnd w:id="1"/>
    <w:p w14:paraId="1FB70E45" w14:textId="163469CC" w:rsidR="00AF53A6" w:rsidRPr="000317C9" w:rsidRDefault="00386686" w:rsidP="00722AEE">
      <w:pPr>
        <w:numPr>
          <w:ilvl w:val="6"/>
          <w:numId w:val="43"/>
        </w:numPr>
        <w:tabs>
          <w:tab w:val="clear" w:pos="5040"/>
          <w:tab w:val="num" w:pos="567"/>
        </w:tabs>
        <w:spacing w:after="120"/>
        <w:ind w:left="567" w:hanging="567"/>
        <w:rPr>
          <w:rFonts w:cs="Arial"/>
          <w:color w:val="000000"/>
          <w:szCs w:val="22"/>
        </w:rPr>
      </w:pPr>
      <w:sdt>
        <w:sdtPr>
          <w:rPr>
            <w:rFonts w:cs="Arial"/>
            <w:b/>
            <w:szCs w:val="22"/>
          </w:rPr>
          <w:id w:val="-114688474"/>
          <w:placeholder>
            <w:docPart w:val="9E4B54FDA7734626B600EB2C50AC315D"/>
          </w:placeholder>
          <w:showingPlcHdr/>
          <w:dropDownList>
            <w:listItem w:value="Wybierz element."/>
            <w:listItem w:displayText="ciąży" w:value="ciąży"/>
            <w:listItem w:displayText="nie ciąży" w:value="nie ciąży"/>
          </w:dropDownList>
        </w:sdtPr>
        <w:sdtEndPr/>
        <w:sdtContent>
          <w:r w:rsidR="00851ABC" w:rsidRPr="00417F09">
            <w:rPr>
              <w:rStyle w:val="Tekstzastpczy"/>
            </w:rPr>
            <w:t>Wybierz element.</w:t>
          </w:r>
        </w:sdtContent>
      </w:sdt>
      <w:r w:rsidR="00AF53A6" w:rsidRPr="000317C9">
        <w:rPr>
          <w:rFonts w:cs="Arial"/>
          <w:szCs w:val="22"/>
        </w:rPr>
        <w:t>* na mnie obowiązek zwrotu pomocy wynikający z decyzji Komisji Europejskiej uznającej pomoc za niezgodną z prawem</w:t>
      </w:r>
      <w:r w:rsidR="00F631E0">
        <w:rPr>
          <w:rFonts w:cs="Arial"/>
          <w:szCs w:val="22"/>
        </w:rPr>
        <w:t xml:space="preserve"> oraz rynkiem wewnętrznym</w:t>
      </w:r>
      <w:r w:rsidR="00AF53A6" w:rsidRPr="000317C9">
        <w:rPr>
          <w:rFonts w:cs="Arial"/>
          <w:color w:val="000000"/>
          <w:szCs w:val="22"/>
        </w:rPr>
        <w:t>,</w:t>
      </w:r>
    </w:p>
    <w:p w14:paraId="4CAB27CF" w14:textId="59EBA37A" w:rsidR="00AF53A6" w:rsidRPr="000317C9" w:rsidRDefault="00AF53A6" w:rsidP="00722AEE">
      <w:pPr>
        <w:numPr>
          <w:ilvl w:val="6"/>
          <w:numId w:val="43"/>
        </w:numPr>
        <w:tabs>
          <w:tab w:val="clear" w:pos="5040"/>
          <w:tab w:val="num" w:pos="567"/>
        </w:tabs>
        <w:spacing w:after="120"/>
        <w:ind w:left="567" w:hanging="567"/>
        <w:rPr>
          <w:rFonts w:cs="Arial"/>
          <w:color w:val="000000"/>
          <w:szCs w:val="22"/>
        </w:rPr>
      </w:pPr>
      <w:r w:rsidRPr="000317C9">
        <w:rPr>
          <w:rFonts w:cs="Arial"/>
          <w:color w:val="000000"/>
          <w:szCs w:val="22"/>
        </w:rPr>
        <w:t>uzyskana pomoc związana z zatrudnieniem pracowników w ramach robót publicznych</w:t>
      </w:r>
      <w:r w:rsidRPr="000317C9">
        <w:rPr>
          <w:rFonts w:cs="Arial"/>
          <w:color w:val="000000"/>
          <w:spacing w:val="-1"/>
          <w:szCs w:val="22"/>
        </w:rPr>
        <w:t xml:space="preserve"> </w:t>
      </w:r>
      <w:sdt>
        <w:sdtPr>
          <w:rPr>
            <w:rFonts w:cs="Arial"/>
            <w:b/>
            <w:bCs/>
            <w:color w:val="000000"/>
            <w:spacing w:val="-1"/>
            <w:szCs w:val="22"/>
          </w:rPr>
          <w:id w:val="-2011977737"/>
          <w:placeholder>
            <w:docPart w:val="89A11B6B60454FDF8C777876724BC04F"/>
          </w:placeholder>
          <w:showingPlcHdr/>
          <w:dropDownList>
            <w:listItem w:value="Wybierz element."/>
            <w:listItem w:displayText="jest" w:value="jest"/>
            <w:listItem w:displayText="nie jest" w:value="nie jest"/>
          </w:dropDownList>
        </w:sdtPr>
        <w:sdtEndPr/>
        <w:sdtContent>
          <w:r w:rsidR="00851ABC" w:rsidRPr="00851ABC">
            <w:rPr>
              <w:rStyle w:val="Tekstzastpczy"/>
              <w:b/>
              <w:bCs/>
            </w:rPr>
            <w:t>Wybierz element.</w:t>
          </w:r>
        </w:sdtContent>
      </w:sdt>
      <w:r w:rsidRPr="000317C9">
        <w:rPr>
          <w:rFonts w:cs="Arial"/>
          <w:color w:val="000000"/>
          <w:spacing w:val="-1"/>
          <w:szCs w:val="22"/>
        </w:rPr>
        <w:t xml:space="preserve">* przydzielana łącznie z inną pomocą </w:t>
      </w:r>
      <w:r w:rsidR="00345824">
        <w:rPr>
          <w:rFonts w:cs="Arial"/>
          <w:color w:val="000000"/>
          <w:spacing w:val="-1"/>
          <w:szCs w:val="22"/>
        </w:rPr>
        <w:t xml:space="preserve">publiczną </w:t>
      </w:r>
      <w:r w:rsidRPr="000317C9">
        <w:rPr>
          <w:rFonts w:cs="Arial"/>
          <w:color w:val="000000"/>
          <w:spacing w:val="-1"/>
          <w:szCs w:val="22"/>
        </w:rPr>
        <w:t xml:space="preserve">lub wsparciem ze środków Wspólnoty </w:t>
      </w:r>
      <w:r w:rsidRPr="000317C9">
        <w:rPr>
          <w:rFonts w:cs="Arial"/>
          <w:color w:val="000000"/>
          <w:szCs w:val="22"/>
        </w:rPr>
        <w:t>Europejskiej,</w:t>
      </w:r>
    </w:p>
    <w:p w14:paraId="5D23199F" w14:textId="77777777" w:rsidR="00AF53A6" w:rsidRPr="0039529C" w:rsidRDefault="00AF53A6" w:rsidP="00722AEE">
      <w:pPr>
        <w:numPr>
          <w:ilvl w:val="6"/>
          <w:numId w:val="43"/>
        </w:numPr>
        <w:tabs>
          <w:tab w:val="clear" w:pos="5040"/>
          <w:tab w:val="num" w:pos="567"/>
        </w:tabs>
        <w:spacing w:after="120"/>
        <w:ind w:left="567" w:hanging="567"/>
        <w:rPr>
          <w:rFonts w:cs="Arial"/>
          <w:szCs w:val="22"/>
        </w:rPr>
      </w:pPr>
      <w:r w:rsidRPr="000317C9">
        <w:rPr>
          <w:rFonts w:cs="Arial"/>
          <w:color w:val="000000"/>
          <w:szCs w:val="22"/>
        </w:rPr>
        <w:t>zobowiązuję się do złożenia w dniu podpisania umowy dodatkowego oświadczenia o uzyskanej pomocy publicznej,</w:t>
      </w:r>
    </w:p>
    <w:p w14:paraId="54D0C4A2" w14:textId="3D823B53" w:rsidR="000874DE" w:rsidRPr="006F0AA1" w:rsidRDefault="00386686" w:rsidP="00722AEE">
      <w:pPr>
        <w:numPr>
          <w:ilvl w:val="6"/>
          <w:numId w:val="43"/>
        </w:numPr>
        <w:tabs>
          <w:tab w:val="clear" w:pos="5040"/>
          <w:tab w:val="num" w:pos="567"/>
        </w:tabs>
        <w:spacing w:after="120"/>
        <w:ind w:left="567" w:hanging="567"/>
        <w:rPr>
          <w:rFonts w:cs="Arial"/>
          <w:szCs w:val="22"/>
        </w:rPr>
      </w:pPr>
      <w:sdt>
        <w:sdtPr>
          <w:rPr>
            <w:rFonts w:cs="Arial"/>
            <w:b/>
            <w:bCs/>
            <w:szCs w:val="22"/>
          </w:rPr>
          <w:id w:val="-110743936"/>
          <w:placeholder>
            <w:docPart w:val="F5732188A3A04550B25B8CC8C9AD667E"/>
          </w:placeholder>
          <w:showingPlcHdr/>
          <w:dropDownList>
            <w:listItem w:value="Wybierz element."/>
            <w:listItem w:displayText="figuruję" w:value="figuruję"/>
            <w:listItem w:displayText="nie figuruję" w:value="nie figuruję"/>
          </w:dropDownList>
        </w:sdtPr>
        <w:sdtEndPr/>
        <w:sdtContent>
          <w:r w:rsidR="00851ABC" w:rsidRPr="00417F09">
            <w:rPr>
              <w:rStyle w:val="Tekstzastpczy"/>
            </w:rPr>
            <w:t>Wybierz element.</w:t>
          </w:r>
        </w:sdtContent>
      </w:sdt>
      <w:r w:rsidR="00645DAC">
        <w:rPr>
          <w:rFonts w:cs="Arial"/>
          <w:b/>
          <w:bCs/>
          <w:szCs w:val="22"/>
        </w:rPr>
        <w:t>*</w:t>
      </w:r>
      <w:r w:rsidR="00645DAC">
        <w:rPr>
          <w:rFonts w:cs="Arial"/>
          <w:szCs w:val="22"/>
        </w:rPr>
        <w:t xml:space="preserve"> na liście osób i podmiotów zamieszczonych na stronie internetowej Ministerstwa Spraw Wewnętrznych i Administracji objętych sankcjami na podstawie Ustawy z dnia 13 kwietnia 2022 r. o szczególnych rozwiązaniach w zakresie przeciwdziałania wspierania agresji na Ukrainę oraz służących ochronie bezpieczeństwa narodowego </w:t>
      </w:r>
      <w:r w:rsidR="00645DAC" w:rsidRPr="006F0AA1">
        <w:rPr>
          <w:rFonts w:cs="Arial"/>
          <w:szCs w:val="22"/>
        </w:rPr>
        <w:t>(</w:t>
      </w:r>
      <w:hyperlink r:id="rId8" w:history="1">
        <w:r w:rsidR="00645DAC" w:rsidRPr="00031FB0">
          <w:rPr>
            <w:rStyle w:val="Hipercze"/>
            <w:rFonts w:cs="Arial"/>
            <w:color w:val="auto"/>
            <w:szCs w:val="22"/>
            <w:u w:val="none"/>
          </w:rPr>
          <w:t>https://www.gov.pl/web/mswia/lista-osob-i-podmiotow-objetych-sankcjami</w:t>
        </w:r>
      </w:hyperlink>
      <w:r w:rsidR="00645DAC" w:rsidRPr="006F0AA1">
        <w:rPr>
          <w:rFonts w:cs="Arial"/>
          <w:szCs w:val="22"/>
        </w:rPr>
        <w:t>),</w:t>
      </w:r>
    </w:p>
    <w:p w14:paraId="56EBBD8A" w14:textId="569377CD" w:rsidR="00645DAC" w:rsidRPr="00645DAC" w:rsidRDefault="00386686" w:rsidP="00722AEE">
      <w:pPr>
        <w:numPr>
          <w:ilvl w:val="6"/>
          <w:numId w:val="43"/>
        </w:numPr>
        <w:tabs>
          <w:tab w:val="clear" w:pos="5040"/>
          <w:tab w:val="num" w:pos="567"/>
        </w:tabs>
        <w:spacing w:after="120"/>
        <w:ind w:left="567" w:hanging="567"/>
        <w:rPr>
          <w:rFonts w:cs="Arial"/>
          <w:szCs w:val="22"/>
        </w:rPr>
      </w:pPr>
      <w:sdt>
        <w:sdtPr>
          <w:rPr>
            <w:rFonts w:cs="Arial"/>
            <w:b/>
            <w:bCs/>
            <w:szCs w:val="22"/>
          </w:rPr>
          <w:id w:val="1996915044"/>
          <w:placeholder>
            <w:docPart w:val="4815FE4D6CD0403C802B11B27372D776"/>
          </w:placeholder>
          <w:showingPlcHdr/>
          <w:dropDownList>
            <w:listItem w:value="Wybierz element."/>
            <w:listItem w:displayText="jestem" w:value="jestem"/>
            <w:listItem w:displayText="nie jestem" w:value="nie jestem"/>
          </w:dropDownList>
        </w:sdtPr>
        <w:sdtEndPr/>
        <w:sdtContent>
          <w:r w:rsidR="00851ABC" w:rsidRPr="00417F09">
            <w:rPr>
              <w:rStyle w:val="Tekstzastpczy"/>
            </w:rPr>
            <w:t>Wybierz element.</w:t>
          </w:r>
        </w:sdtContent>
      </w:sdt>
      <w:r w:rsidR="00645DAC" w:rsidRPr="00645DAC">
        <w:rPr>
          <w:rFonts w:cs="Arial"/>
          <w:b/>
          <w:bCs/>
          <w:szCs w:val="22"/>
        </w:rPr>
        <w:t>*</w:t>
      </w:r>
      <w:r w:rsidR="00645DAC" w:rsidRPr="00645DAC">
        <w:rPr>
          <w:rFonts w:cs="Arial"/>
          <w:szCs w:val="22"/>
        </w:rPr>
        <w:t xml:space="preserve"> związany z osobami lub podmiotami, względem których stosowane są środki sankcyjne nałożone w związku z agresją Federacji Rosyjskiej na Ukrainę,</w:t>
      </w:r>
    </w:p>
    <w:p w14:paraId="269AD868" w14:textId="0A57B106" w:rsidR="00BA77A9" w:rsidRPr="0039529C" w:rsidRDefault="006C424A" w:rsidP="00722AEE">
      <w:pPr>
        <w:numPr>
          <w:ilvl w:val="6"/>
          <w:numId w:val="43"/>
        </w:numPr>
        <w:tabs>
          <w:tab w:val="clear" w:pos="5040"/>
          <w:tab w:val="num" w:pos="567"/>
        </w:tabs>
        <w:spacing w:after="120"/>
        <w:ind w:left="567" w:hanging="567"/>
        <w:rPr>
          <w:rFonts w:cs="Arial"/>
          <w:szCs w:val="22"/>
        </w:rPr>
      </w:pPr>
      <w:r>
        <w:rPr>
          <w:rFonts w:cs="Arial"/>
          <w:b/>
          <w:bCs/>
          <w:color w:val="000000"/>
          <w:szCs w:val="22"/>
        </w:rPr>
        <w:t>zapoznałam/em</w:t>
      </w:r>
      <w:r w:rsidR="000232AB" w:rsidRPr="000317C9">
        <w:rPr>
          <w:rFonts w:cs="Arial"/>
          <w:color w:val="000000"/>
          <w:szCs w:val="22"/>
        </w:rPr>
        <w:t xml:space="preserve"> z Regulaminem organizowania i finansowania robót publicznych przez Powiatowy Urząd Pracy w Pszczynie</w:t>
      </w:r>
      <w:r w:rsidR="00655D08" w:rsidRPr="000317C9">
        <w:rPr>
          <w:rFonts w:cs="Arial"/>
          <w:color w:val="000000"/>
          <w:szCs w:val="22"/>
        </w:rPr>
        <w:t xml:space="preserve"> i akceptuję warunki</w:t>
      </w:r>
      <w:r w:rsidR="00250F91" w:rsidRPr="000317C9">
        <w:rPr>
          <w:rFonts w:cs="Arial"/>
          <w:color w:val="000000"/>
          <w:szCs w:val="22"/>
        </w:rPr>
        <w:t xml:space="preserve"> z niego wynikające</w:t>
      </w:r>
      <w:r w:rsidR="009741AD">
        <w:rPr>
          <w:rFonts w:cs="Arial"/>
          <w:color w:val="000000"/>
          <w:szCs w:val="22"/>
        </w:rPr>
        <w:t>,</w:t>
      </w:r>
    </w:p>
    <w:p w14:paraId="4578A10E" w14:textId="36D54F68" w:rsidR="009741AD" w:rsidRPr="009741AD" w:rsidRDefault="009741AD" w:rsidP="00722AEE">
      <w:pPr>
        <w:numPr>
          <w:ilvl w:val="6"/>
          <w:numId w:val="43"/>
        </w:numPr>
        <w:tabs>
          <w:tab w:val="clear" w:pos="5040"/>
          <w:tab w:val="num" w:pos="567"/>
        </w:tabs>
        <w:spacing w:after="120"/>
        <w:ind w:left="567" w:hanging="567"/>
        <w:rPr>
          <w:rFonts w:cs="Arial"/>
          <w:szCs w:val="22"/>
        </w:rPr>
      </w:pPr>
      <w:r w:rsidRPr="009741AD">
        <w:rPr>
          <w:rFonts w:cs="Arial"/>
          <w:b/>
          <w:bCs/>
          <w:color w:val="000000"/>
          <w:szCs w:val="22"/>
        </w:rPr>
        <w:t xml:space="preserve">zapoznałam/em się </w:t>
      </w:r>
      <w:r w:rsidRPr="0039529C">
        <w:rPr>
          <w:rFonts w:cs="Arial"/>
          <w:color w:val="000000"/>
          <w:szCs w:val="22"/>
        </w:rPr>
        <w:t xml:space="preserve">z </w:t>
      </w:r>
      <w:r>
        <w:rPr>
          <w:rFonts w:cs="Arial"/>
          <w:color w:val="000000"/>
          <w:szCs w:val="22"/>
        </w:rPr>
        <w:t>K</w:t>
      </w:r>
      <w:r w:rsidRPr="0039529C">
        <w:rPr>
          <w:rFonts w:cs="Arial"/>
          <w:color w:val="000000"/>
          <w:szCs w:val="22"/>
        </w:rPr>
        <w:t>lauzul</w:t>
      </w:r>
      <w:r>
        <w:rPr>
          <w:rFonts w:cs="Arial"/>
          <w:color w:val="000000"/>
          <w:szCs w:val="22"/>
        </w:rPr>
        <w:t>ą</w:t>
      </w:r>
      <w:r w:rsidRPr="0039529C">
        <w:rPr>
          <w:rFonts w:cs="Arial"/>
          <w:color w:val="000000"/>
          <w:szCs w:val="22"/>
        </w:rPr>
        <w:t xml:space="preserve"> </w:t>
      </w:r>
      <w:r w:rsidRPr="0039529C">
        <w:rPr>
          <w:rFonts w:cs="Arial"/>
          <w:szCs w:val="22"/>
        </w:rPr>
        <w:t>informacyjn</w:t>
      </w:r>
      <w:r>
        <w:rPr>
          <w:rFonts w:cs="Arial"/>
          <w:szCs w:val="22"/>
        </w:rPr>
        <w:t>ą</w:t>
      </w:r>
      <w:r w:rsidRPr="0039529C">
        <w:rPr>
          <w:rFonts w:cs="Arial"/>
          <w:szCs w:val="22"/>
        </w:rPr>
        <w:t xml:space="preserve"> dotycząca przetwarzania danych osobowych przez Powiatowy Urząd Pracy w Pszczynie</w:t>
      </w:r>
      <w:r w:rsidR="00541845">
        <w:rPr>
          <w:rFonts w:cs="Arial"/>
          <w:szCs w:val="22"/>
        </w:rPr>
        <w:t>.</w:t>
      </w:r>
    </w:p>
    <w:p w14:paraId="1D6CD9FC" w14:textId="3C6E1029" w:rsidR="00AF53A6" w:rsidRPr="000317C9" w:rsidRDefault="00AF53A6" w:rsidP="00FE17CB">
      <w:pPr>
        <w:spacing w:before="240" w:after="120"/>
        <w:rPr>
          <w:rFonts w:cs="Arial"/>
          <w:bCs/>
          <w:szCs w:val="22"/>
        </w:rPr>
      </w:pPr>
      <w:r w:rsidRPr="000317C9">
        <w:rPr>
          <w:rFonts w:cs="Arial"/>
          <w:szCs w:val="22"/>
        </w:rPr>
        <w:t>Oświadczam, że wszystkie podane we wniosku informacje są zgodnie ze stanem faktycznym.</w:t>
      </w:r>
    </w:p>
    <w:p w14:paraId="5BE8839D" w14:textId="27B66E67" w:rsidR="00353448" w:rsidRDefault="00F049F2" w:rsidP="00FE17CB">
      <w:pPr>
        <w:tabs>
          <w:tab w:val="left" w:pos="540"/>
        </w:tabs>
        <w:spacing w:before="360"/>
        <w:rPr>
          <w:rFonts w:cs="Arial"/>
          <w:szCs w:val="22"/>
        </w:rPr>
      </w:pPr>
      <w:r>
        <w:rPr>
          <w:rFonts w:cs="Arial"/>
          <w:szCs w:val="22"/>
        </w:rPr>
        <w:t xml:space="preserve">Podpis </w:t>
      </w:r>
      <w:r w:rsidR="00353448" w:rsidRPr="000317C9">
        <w:rPr>
          <w:rFonts w:cs="Arial"/>
          <w:szCs w:val="22"/>
        </w:rPr>
        <w:t>Organizator</w:t>
      </w:r>
      <w:r>
        <w:rPr>
          <w:rFonts w:cs="Arial"/>
          <w:szCs w:val="22"/>
        </w:rPr>
        <w:t>a</w:t>
      </w:r>
      <w:r w:rsidR="00353448">
        <w:rPr>
          <w:rFonts w:cs="Arial"/>
          <w:szCs w:val="22"/>
        </w:rPr>
        <w:t xml:space="preserve">: </w:t>
      </w:r>
      <w:sdt>
        <w:sdtPr>
          <w:rPr>
            <w:rFonts w:cs="Arial"/>
            <w:szCs w:val="22"/>
          </w:rPr>
          <w:alias w:val="Podpis"/>
          <w:tag w:val="Podpis"/>
          <w:id w:val="-720825880"/>
          <w:placeholder>
            <w:docPart w:val="61BD79E9F1F34DD096B83C5CD50BF445"/>
          </w:placeholder>
          <w:showingPlcHdr/>
          <w:dropDownList>
            <w:listItem w:value="Wybierz element."/>
            <w:listItem w:displayText="........................................................................" w:value="........................................................................"/>
            <w:listItem w:displayText="Podpis elektroniczny" w:value="Podpis elektroniczny"/>
          </w:dropDownList>
        </w:sdtPr>
        <w:sdtEndPr/>
        <w:sdtContent>
          <w:r w:rsidR="00587BD5" w:rsidRPr="00417F09">
            <w:rPr>
              <w:rStyle w:val="Tekstzastpczy"/>
            </w:rPr>
            <w:t>Wybierz element.</w:t>
          </w:r>
        </w:sdtContent>
      </w:sdt>
    </w:p>
    <w:p w14:paraId="0951FEAC" w14:textId="4575E8CF" w:rsidR="00550A36" w:rsidRPr="00031FB0" w:rsidRDefault="000B5851" w:rsidP="00031FB0">
      <w:pPr>
        <w:tabs>
          <w:tab w:val="left" w:pos="540"/>
        </w:tabs>
        <w:spacing w:before="360"/>
        <w:rPr>
          <w:rFonts w:cs="Arial"/>
          <w:szCs w:val="22"/>
        </w:rPr>
      </w:pPr>
      <w:r>
        <w:rPr>
          <w:rFonts w:cs="Arial"/>
          <w:szCs w:val="22"/>
        </w:rPr>
        <w:t xml:space="preserve">Pieczątka zakładu pracy: </w:t>
      </w:r>
      <w:sdt>
        <w:sdtPr>
          <w:rPr>
            <w:rFonts w:cs="Arial"/>
            <w:szCs w:val="22"/>
          </w:rPr>
          <w:id w:val="-1604650614"/>
          <w:placeholder>
            <w:docPart w:val="BE2AAD77F0E04A2FA0C84328B2F326D6"/>
          </w:placeholder>
          <w:showingPlcHdr/>
        </w:sdtPr>
        <w:sdtEndPr/>
        <w:sdtContent>
          <w:r w:rsidR="00570B22">
            <w:rPr>
              <w:rStyle w:val="Tekstzastpczy"/>
            </w:rPr>
            <w:t>…</w:t>
          </w:r>
        </w:sdtContent>
      </w:sdt>
    </w:p>
    <w:p w14:paraId="5256E365" w14:textId="0F283365" w:rsidR="00AF53A6" w:rsidRPr="000317C9" w:rsidRDefault="00AF53A6" w:rsidP="00031FB0">
      <w:pPr>
        <w:pStyle w:val="Nagwek3"/>
        <w:keepNext w:val="0"/>
        <w:numPr>
          <w:ilvl w:val="0"/>
          <w:numId w:val="0"/>
        </w:numPr>
        <w:spacing w:before="480" w:after="0"/>
      </w:pPr>
      <w:r w:rsidRPr="000317C9">
        <w:t>Wymagane załączniki do wniosku:</w:t>
      </w:r>
    </w:p>
    <w:p w14:paraId="6A5E8164" w14:textId="02CD5F7A" w:rsidR="00AF53A6" w:rsidRPr="000317C9" w:rsidRDefault="005329BA" w:rsidP="000B5851">
      <w:pPr>
        <w:pStyle w:val="Tekstpodstawowy"/>
        <w:numPr>
          <w:ilvl w:val="0"/>
          <w:numId w:val="27"/>
        </w:numPr>
        <w:tabs>
          <w:tab w:val="clear" w:pos="0"/>
        </w:tabs>
        <w:spacing w:after="60"/>
        <w:ind w:left="567" w:hanging="567"/>
        <w:jc w:val="left"/>
        <w:rPr>
          <w:rFonts w:cs="Arial"/>
          <w:b w:val="0"/>
          <w:color w:val="000000"/>
          <w:sz w:val="22"/>
          <w:szCs w:val="22"/>
        </w:rPr>
      </w:pPr>
      <w:r w:rsidRPr="000317C9">
        <w:rPr>
          <w:rFonts w:cs="Arial"/>
          <w:b w:val="0"/>
          <w:sz w:val="22"/>
          <w:szCs w:val="22"/>
        </w:rPr>
        <w:t>K</w:t>
      </w:r>
      <w:r w:rsidR="00AF53A6" w:rsidRPr="000317C9">
        <w:rPr>
          <w:rFonts w:cs="Arial"/>
          <w:b w:val="0"/>
          <w:sz w:val="22"/>
          <w:szCs w:val="22"/>
        </w:rPr>
        <w:t>opia dokumentu poświadczającego formę prawną istnienia</w:t>
      </w:r>
      <w:r w:rsidR="00AF53A6" w:rsidRPr="000317C9">
        <w:rPr>
          <w:rFonts w:cs="Arial"/>
          <w:b w:val="0"/>
          <w:sz w:val="22"/>
          <w:szCs w:val="22"/>
        </w:rPr>
        <w:tab/>
      </w:r>
      <w:r w:rsidR="00024889" w:rsidRPr="000317C9">
        <w:rPr>
          <w:rFonts w:cs="Arial"/>
          <w:b w:val="0"/>
          <w:sz w:val="22"/>
          <w:szCs w:val="22"/>
        </w:rPr>
        <w:t>Organizatora/</w:t>
      </w:r>
      <w:r w:rsidR="000232AB" w:rsidRPr="000317C9">
        <w:rPr>
          <w:rFonts w:cs="Arial"/>
          <w:b w:val="0"/>
          <w:sz w:val="22"/>
          <w:szCs w:val="22"/>
        </w:rPr>
        <w:t>Pracod</w:t>
      </w:r>
      <w:r w:rsidR="00AF53A6" w:rsidRPr="000317C9">
        <w:rPr>
          <w:rFonts w:cs="Arial"/>
          <w:b w:val="0"/>
          <w:sz w:val="22"/>
          <w:szCs w:val="22"/>
        </w:rPr>
        <w:t>aw</w:t>
      </w:r>
      <w:r w:rsidRPr="000317C9">
        <w:rPr>
          <w:rFonts w:cs="Arial"/>
          <w:b w:val="0"/>
          <w:sz w:val="22"/>
          <w:szCs w:val="22"/>
        </w:rPr>
        <w:t>cy (aktualny odpis z </w:t>
      </w:r>
      <w:r w:rsidR="00AF53A6" w:rsidRPr="000317C9">
        <w:rPr>
          <w:rFonts w:cs="Arial"/>
          <w:b w:val="0"/>
          <w:sz w:val="22"/>
          <w:szCs w:val="22"/>
        </w:rPr>
        <w:t>Krajowego Rejestru Sądowego, uchwały, statuty</w:t>
      </w:r>
      <w:r w:rsidRPr="000317C9">
        <w:rPr>
          <w:rFonts w:cs="Arial"/>
          <w:b w:val="0"/>
          <w:sz w:val="22"/>
          <w:szCs w:val="22"/>
        </w:rPr>
        <w:t>, REGON, NIP</w:t>
      </w:r>
      <w:r w:rsidR="00AF53A6" w:rsidRPr="000317C9">
        <w:rPr>
          <w:rFonts w:cs="Arial"/>
          <w:b w:val="0"/>
          <w:sz w:val="22"/>
          <w:szCs w:val="22"/>
        </w:rPr>
        <w:t xml:space="preserve"> itp</w:t>
      </w:r>
      <w:r w:rsidR="00AF53A6" w:rsidRPr="000317C9">
        <w:rPr>
          <w:rFonts w:cs="Arial"/>
          <w:b w:val="0"/>
          <w:color w:val="000000"/>
          <w:sz w:val="22"/>
          <w:szCs w:val="22"/>
        </w:rPr>
        <w:t>.).</w:t>
      </w:r>
    </w:p>
    <w:p w14:paraId="4696C227" w14:textId="77777777" w:rsidR="00AF53A6" w:rsidRPr="000317C9" w:rsidRDefault="00E63B11" w:rsidP="000B5851">
      <w:pPr>
        <w:pStyle w:val="Tekstpodstawowy"/>
        <w:numPr>
          <w:ilvl w:val="0"/>
          <w:numId w:val="27"/>
        </w:numPr>
        <w:tabs>
          <w:tab w:val="clear" w:pos="0"/>
        </w:tabs>
        <w:spacing w:after="60"/>
        <w:ind w:left="567" w:hanging="567"/>
        <w:jc w:val="left"/>
        <w:rPr>
          <w:rFonts w:cs="Arial"/>
          <w:b w:val="0"/>
          <w:sz w:val="22"/>
          <w:szCs w:val="22"/>
        </w:rPr>
      </w:pPr>
      <w:r w:rsidRPr="000317C9">
        <w:rPr>
          <w:rFonts w:cs="Arial"/>
          <w:b w:val="0"/>
          <w:sz w:val="22"/>
          <w:szCs w:val="22"/>
        </w:rPr>
        <w:t>Pełnomocnictwo</w:t>
      </w:r>
      <w:r w:rsidR="00AF53A6" w:rsidRPr="000317C9">
        <w:rPr>
          <w:rFonts w:cs="Arial"/>
          <w:b w:val="0"/>
          <w:sz w:val="22"/>
          <w:szCs w:val="22"/>
        </w:rPr>
        <w:t xml:space="preserve"> do reprezentowania </w:t>
      </w:r>
      <w:r w:rsidR="00024889" w:rsidRPr="000317C9">
        <w:rPr>
          <w:rFonts w:cs="Arial"/>
          <w:b w:val="0"/>
          <w:sz w:val="22"/>
          <w:szCs w:val="22"/>
        </w:rPr>
        <w:t xml:space="preserve">Organizatora/Pracodawcy udzielone przez uprawnione </w:t>
      </w:r>
      <w:r w:rsidR="00AF53A6" w:rsidRPr="000317C9">
        <w:rPr>
          <w:rFonts w:cs="Arial"/>
          <w:b w:val="0"/>
          <w:sz w:val="22"/>
          <w:szCs w:val="22"/>
        </w:rPr>
        <w:t xml:space="preserve">osoby, o ile nie wynika z innych dokumentów załączonych przez </w:t>
      </w:r>
      <w:r w:rsidR="00024889" w:rsidRPr="000317C9">
        <w:rPr>
          <w:rFonts w:cs="Arial"/>
          <w:b w:val="0"/>
          <w:sz w:val="22"/>
          <w:szCs w:val="22"/>
        </w:rPr>
        <w:t>Organizatora/Pracodawcę</w:t>
      </w:r>
      <w:r w:rsidR="00AF53A6" w:rsidRPr="000317C9">
        <w:rPr>
          <w:rFonts w:cs="Arial"/>
          <w:b w:val="0"/>
          <w:sz w:val="22"/>
          <w:szCs w:val="22"/>
        </w:rPr>
        <w:t>.</w:t>
      </w:r>
    </w:p>
    <w:p w14:paraId="20A3306E" w14:textId="77777777" w:rsidR="00AF53A6" w:rsidRPr="000317C9" w:rsidRDefault="00AF53A6" w:rsidP="000B5851">
      <w:pPr>
        <w:pStyle w:val="Tekstpodstawowy"/>
        <w:numPr>
          <w:ilvl w:val="0"/>
          <w:numId w:val="27"/>
        </w:numPr>
        <w:tabs>
          <w:tab w:val="clear" w:pos="0"/>
        </w:tabs>
        <w:spacing w:after="60"/>
        <w:ind w:left="567" w:hanging="567"/>
        <w:jc w:val="left"/>
        <w:rPr>
          <w:rFonts w:cs="Arial"/>
          <w:b w:val="0"/>
          <w:sz w:val="22"/>
          <w:szCs w:val="22"/>
        </w:rPr>
      </w:pPr>
      <w:r w:rsidRPr="000317C9">
        <w:rPr>
          <w:rFonts w:cs="Arial"/>
          <w:b w:val="0"/>
          <w:sz w:val="22"/>
          <w:szCs w:val="22"/>
        </w:rPr>
        <w:t>Kopia dokumentu potwierdzającego prowadzenie działalności w innym miejscu niż określone</w:t>
      </w:r>
      <w:r w:rsidR="00912BBD" w:rsidRPr="000317C9">
        <w:rPr>
          <w:rFonts w:cs="Arial"/>
          <w:b w:val="0"/>
          <w:sz w:val="22"/>
          <w:szCs w:val="22"/>
        </w:rPr>
        <w:t xml:space="preserve"> </w:t>
      </w:r>
      <w:r w:rsidRPr="000317C9">
        <w:rPr>
          <w:rFonts w:cs="Arial"/>
          <w:b w:val="0"/>
          <w:sz w:val="22"/>
          <w:szCs w:val="22"/>
        </w:rPr>
        <w:t>w dokumencie rejestracyjnym (jeżeli miejsce pracy jest inne niż w w/w dokumentach).</w:t>
      </w:r>
    </w:p>
    <w:p w14:paraId="3727FBFE" w14:textId="77777777" w:rsidR="007E41C1" w:rsidRPr="000317C9" w:rsidRDefault="009C5B19" w:rsidP="000B5851">
      <w:pPr>
        <w:pStyle w:val="Tekstpodstawowy"/>
        <w:numPr>
          <w:ilvl w:val="0"/>
          <w:numId w:val="27"/>
        </w:numPr>
        <w:tabs>
          <w:tab w:val="clear" w:pos="0"/>
        </w:tabs>
        <w:spacing w:after="60"/>
        <w:ind w:left="567" w:hanging="567"/>
        <w:jc w:val="left"/>
        <w:rPr>
          <w:rFonts w:cs="Arial"/>
          <w:b w:val="0"/>
          <w:sz w:val="22"/>
          <w:szCs w:val="22"/>
        </w:rPr>
      </w:pPr>
      <w:r w:rsidRPr="000317C9">
        <w:rPr>
          <w:rFonts w:cs="Arial"/>
          <w:b w:val="0"/>
          <w:sz w:val="22"/>
          <w:szCs w:val="22"/>
        </w:rPr>
        <w:t xml:space="preserve">Oświadczenie </w:t>
      </w:r>
      <w:r w:rsidR="00024889" w:rsidRPr="000317C9">
        <w:rPr>
          <w:rFonts w:cs="Arial"/>
          <w:b w:val="0"/>
          <w:sz w:val="22"/>
          <w:szCs w:val="22"/>
        </w:rPr>
        <w:t>P</w:t>
      </w:r>
      <w:r w:rsidR="007E41C1" w:rsidRPr="000317C9">
        <w:rPr>
          <w:rFonts w:cs="Arial"/>
          <w:b w:val="0"/>
          <w:sz w:val="22"/>
          <w:szCs w:val="22"/>
        </w:rPr>
        <w:t>racodawcy</w:t>
      </w:r>
      <w:r w:rsidRPr="000317C9">
        <w:rPr>
          <w:rFonts w:cs="Arial"/>
          <w:b w:val="0"/>
          <w:sz w:val="22"/>
          <w:szCs w:val="22"/>
        </w:rPr>
        <w:t xml:space="preserve"> w przypadku, gdy Organizator robót publicznych nie będzie jednocześnie Pracodawcą dla skierowanych bezrobotnych.</w:t>
      </w:r>
    </w:p>
    <w:p w14:paraId="13FB239B" w14:textId="7E5DF815" w:rsidR="00AF53A6" w:rsidRPr="00D85F6C" w:rsidRDefault="004B2EC3" w:rsidP="000B5851">
      <w:pPr>
        <w:pStyle w:val="Tekstpodstawowy"/>
        <w:numPr>
          <w:ilvl w:val="0"/>
          <w:numId w:val="27"/>
        </w:numPr>
        <w:tabs>
          <w:tab w:val="clear" w:pos="0"/>
        </w:tabs>
        <w:spacing w:after="60"/>
        <w:ind w:left="567" w:hanging="567"/>
        <w:jc w:val="left"/>
        <w:rPr>
          <w:rFonts w:cs="Arial"/>
          <w:b w:val="0"/>
          <w:sz w:val="22"/>
          <w:szCs w:val="22"/>
        </w:rPr>
      </w:pPr>
      <w:r w:rsidRPr="00D85F6C">
        <w:rPr>
          <w:rFonts w:cs="Arial"/>
          <w:b w:val="0"/>
          <w:sz w:val="22"/>
          <w:szCs w:val="22"/>
        </w:rPr>
        <w:t xml:space="preserve">Informacje, zaświadczenia </w:t>
      </w:r>
      <w:r w:rsidR="009C5B19" w:rsidRPr="00D85F6C">
        <w:rPr>
          <w:rFonts w:cs="Arial"/>
          <w:b w:val="0"/>
          <w:sz w:val="22"/>
          <w:szCs w:val="22"/>
        </w:rPr>
        <w:t>Organizatora/Pracodawcy w zakresie, o którym mowa w </w:t>
      </w:r>
      <w:r w:rsidRPr="00D85F6C">
        <w:rPr>
          <w:rFonts w:cs="Arial"/>
          <w:b w:val="0"/>
          <w:sz w:val="22"/>
          <w:szCs w:val="22"/>
        </w:rPr>
        <w:t xml:space="preserve">art. 37 ust. 1 i 2 </w:t>
      </w:r>
      <w:r w:rsidR="00170DD7" w:rsidRPr="00D85F6C">
        <w:rPr>
          <w:rFonts w:cs="Arial"/>
          <w:b w:val="0"/>
          <w:sz w:val="22"/>
          <w:szCs w:val="22"/>
        </w:rPr>
        <w:t>u</w:t>
      </w:r>
      <w:r w:rsidR="005C4E7B" w:rsidRPr="00D85F6C">
        <w:rPr>
          <w:rFonts w:cs="Arial"/>
          <w:b w:val="0"/>
          <w:sz w:val="22"/>
          <w:szCs w:val="22"/>
        </w:rPr>
        <w:t>stawy z dnia 30 kwietnia 2004 r. o postępowaniu w sprawach dotyczących pomocy publicznej na drukach udostępnionyc</w:t>
      </w:r>
      <w:r w:rsidR="009C5B19" w:rsidRPr="00D85F6C">
        <w:rPr>
          <w:rFonts w:cs="Arial"/>
          <w:b w:val="0"/>
          <w:sz w:val="22"/>
          <w:szCs w:val="22"/>
        </w:rPr>
        <w:t>h przez Powiatowy Urząd Pracy w </w:t>
      </w:r>
      <w:r w:rsidR="005C4E7B" w:rsidRPr="00D85F6C">
        <w:rPr>
          <w:rFonts w:cs="Arial"/>
          <w:b w:val="0"/>
          <w:sz w:val="22"/>
          <w:szCs w:val="22"/>
        </w:rPr>
        <w:t>Pszczynie.</w:t>
      </w:r>
    </w:p>
    <w:p w14:paraId="2491AD1A" w14:textId="77777777" w:rsidR="00AF53A6" w:rsidRPr="000317C9" w:rsidRDefault="00AF53A6" w:rsidP="00353448">
      <w:pPr>
        <w:pStyle w:val="Nagwek3"/>
      </w:pPr>
      <w:r w:rsidRPr="000317C9">
        <w:lastRenderedPageBreak/>
        <w:t>Uwaga!</w:t>
      </w:r>
    </w:p>
    <w:p w14:paraId="03AA9657" w14:textId="77777777" w:rsidR="00AF53A6" w:rsidRPr="000317C9" w:rsidRDefault="00AF53A6" w:rsidP="000B5851">
      <w:pPr>
        <w:numPr>
          <w:ilvl w:val="0"/>
          <w:numId w:val="28"/>
        </w:numPr>
        <w:spacing w:after="60"/>
        <w:ind w:left="567" w:hanging="567"/>
        <w:rPr>
          <w:rFonts w:cs="Arial"/>
          <w:color w:val="000000"/>
          <w:szCs w:val="22"/>
        </w:rPr>
      </w:pPr>
      <w:r w:rsidRPr="000317C9">
        <w:rPr>
          <w:rFonts w:cs="Arial"/>
          <w:color w:val="000000"/>
          <w:szCs w:val="22"/>
        </w:rPr>
        <w:t>Kopie przedkładanych dokumentów winny być potwierdzone za zgodność z oryginałem.</w:t>
      </w:r>
    </w:p>
    <w:p w14:paraId="42563D8E" w14:textId="77777777" w:rsidR="00545E97" w:rsidRPr="000317C9" w:rsidRDefault="00545E97" w:rsidP="000B5851">
      <w:pPr>
        <w:numPr>
          <w:ilvl w:val="0"/>
          <w:numId w:val="28"/>
        </w:numPr>
        <w:spacing w:after="60"/>
        <w:ind w:left="567" w:hanging="567"/>
        <w:rPr>
          <w:rFonts w:cs="Arial"/>
          <w:b/>
          <w:szCs w:val="22"/>
        </w:rPr>
      </w:pPr>
      <w:r w:rsidRPr="000317C9">
        <w:rPr>
          <w:rFonts w:cs="Arial"/>
          <w:color w:val="000000"/>
          <w:szCs w:val="22"/>
        </w:rPr>
        <w:t>W przypadku gdy wniosek jest nieprawidłowo wypełniony lub niekompletny, Dyrektor Powiatowego Urzędu Pracy w Pszczynie wyznacza Wnioskodawcy co najmniej 7-dniowy termin na jego poprawienie lub uzupełnienie. Wniosek niepoprawiony lub nieuzupełniony we wskazanym terminie pozostawia się bez rozpatrzenia.</w:t>
      </w:r>
    </w:p>
    <w:p w14:paraId="0184420A" w14:textId="77777777" w:rsidR="006A17F1" w:rsidRPr="00550A36" w:rsidRDefault="006A17F1" w:rsidP="000B5851">
      <w:pPr>
        <w:numPr>
          <w:ilvl w:val="0"/>
          <w:numId w:val="28"/>
        </w:numPr>
        <w:spacing w:after="60"/>
        <w:ind w:left="567" w:hanging="567"/>
        <w:rPr>
          <w:rFonts w:cs="Arial"/>
          <w:b/>
          <w:szCs w:val="22"/>
        </w:rPr>
      </w:pPr>
      <w:r w:rsidRPr="00550A36">
        <w:rPr>
          <w:rFonts w:cs="Arial"/>
          <w:b/>
          <w:color w:val="000000"/>
          <w:szCs w:val="22"/>
        </w:rPr>
        <w:t>Fakt złożenia wniosku nie gwarantuje jego pozytywnego rozpatrzenia.</w:t>
      </w:r>
    </w:p>
    <w:p w14:paraId="49E617C1" w14:textId="77777777" w:rsidR="006A17F1" w:rsidRPr="00550A36" w:rsidRDefault="006A17F1" w:rsidP="000B5851">
      <w:pPr>
        <w:numPr>
          <w:ilvl w:val="0"/>
          <w:numId w:val="28"/>
        </w:numPr>
        <w:spacing w:after="60"/>
        <w:ind w:left="567" w:hanging="567"/>
        <w:rPr>
          <w:rFonts w:cs="Arial"/>
          <w:b/>
          <w:szCs w:val="22"/>
        </w:rPr>
      </w:pPr>
      <w:r w:rsidRPr="00550A36">
        <w:rPr>
          <w:rFonts w:cs="Arial"/>
          <w:b/>
          <w:color w:val="000000"/>
          <w:szCs w:val="22"/>
        </w:rPr>
        <w:t>Od negatywnego rozpatrzenia wniosku odwołanie nie przysługuje.</w:t>
      </w:r>
    </w:p>
    <w:p w14:paraId="1B2A21B5" w14:textId="77777777" w:rsidR="006A17F1" w:rsidRPr="003D6A66" w:rsidRDefault="006A17F1" w:rsidP="000B5851">
      <w:pPr>
        <w:numPr>
          <w:ilvl w:val="0"/>
          <w:numId w:val="28"/>
        </w:numPr>
        <w:spacing w:after="60"/>
        <w:ind w:left="567" w:hanging="567"/>
        <w:rPr>
          <w:rFonts w:cs="Arial"/>
          <w:bCs/>
          <w:szCs w:val="22"/>
        </w:rPr>
      </w:pPr>
      <w:r w:rsidRPr="00550A36">
        <w:rPr>
          <w:rFonts w:cs="Arial"/>
          <w:b/>
          <w:color w:val="000000"/>
          <w:szCs w:val="22"/>
        </w:rPr>
        <w:t>Zatrudnienie bezrobotnego skierowanego przez Powiatowy Urząd Pracy w Pszczynie może nastąpić po pozytywnym rozpatrzeniu wniosku oraz po podpisaniu stosownej umowy.</w:t>
      </w:r>
    </w:p>
    <w:p w14:paraId="3A5BCC7C" w14:textId="38120384" w:rsidR="00AF53A6" w:rsidRPr="000317C9" w:rsidRDefault="00DC5C6A" w:rsidP="00353448">
      <w:pPr>
        <w:pStyle w:val="Nagwek2"/>
      </w:pPr>
      <w:r w:rsidRPr="000317C9">
        <w:t>Adnotacje Powiatowego Urzędu Pracy w Pszczynie:</w:t>
      </w:r>
    </w:p>
    <w:p w14:paraId="6EC07F92" w14:textId="77777777" w:rsidR="00AF53A6" w:rsidRPr="000317C9" w:rsidRDefault="00AF53A6" w:rsidP="0064695B">
      <w:pPr>
        <w:spacing w:after="113"/>
        <w:rPr>
          <w:rFonts w:cs="Arial"/>
          <w:szCs w:val="22"/>
        </w:rPr>
      </w:pPr>
      <w:r w:rsidRPr="000317C9">
        <w:rPr>
          <w:rFonts w:cs="Arial"/>
          <w:szCs w:val="22"/>
        </w:rPr>
        <w:t xml:space="preserve">Informacja na temat dotychczasowej współpracy </w:t>
      </w:r>
      <w:r w:rsidR="00024889" w:rsidRPr="000317C9">
        <w:rPr>
          <w:rFonts w:cs="Arial"/>
          <w:szCs w:val="22"/>
        </w:rPr>
        <w:t xml:space="preserve">Organizatora/Pracodawcy z Powiatowym Urzędem Pracy </w:t>
      </w:r>
      <w:r w:rsidRPr="000317C9">
        <w:rPr>
          <w:rFonts w:cs="Arial"/>
          <w:szCs w:val="22"/>
        </w:rPr>
        <w:t>w</w:t>
      </w:r>
      <w:r w:rsidR="00024889" w:rsidRPr="000317C9">
        <w:rPr>
          <w:rFonts w:cs="Arial"/>
          <w:szCs w:val="22"/>
        </w:rPr>
        <w:t xml:space="preserve"> Pszczynie na podstawie części </w:t>
      </w:r>
      <w:r w:rsidRPr="000317C9">
        <w:rPr>
          <w:rFonts w:cs="Arial"/>
          <w:szCs w:val="22"/>
        </w:rPr>
        <w:t>II.</w:t>
      </w:r>
    </w:p>
    <w:p w14:paraId="69EAEBAA" w14:textId="65E8BBCF" w:rsidR="00AF53A6" w:rsidRPr="000317C9" w:rsidRDefault="000F5A3F" w:rsidP="0064695B">
      <w:pPr>
        <w:spacing w:after="120"/>
        <w:rPr>
          <w:rFonts w:cs="Arial"/>
          <w:szCs w:val="22"/>
        </w:rPr>
      </w:pPr>
      <w:r>
        <w:rPr>
          <w:rFonts w:cs="Arial"/>
          <w:szCs w:val="22"/>
        </w:rPr>
        <w:t>……………………………………………………………………………………………………………………………………………………………………………………………………………………………………………………………………………………………………………………………………………………………………………………………………………………………………………………………………………………………………………………………………………………………………………………………………………………………………………………………………………………………………………………………………………………………………………………………</w:t>
      </w:r>
    </w:p>
    <w:p w14:paraId="745FBAB0" w14:textId="77777777" w:rsidR="00AF53A6" w:rsidRPr="000317C9" w:rsidRDefault="00DC5C6A" w:rsidP="00A83ACC">
      <w:pPr>
        <w:pStyle w:val="Nagwek2"/>
      </w:pPr>
      <w:r w:rsidRPr="000317C9">
        <w:t>Stanowisko Dyrektora Powiatowego Urzędu Pracy w Pszczynie:</w:t>
      </w:r>
    </w:p>
    <w:p w14:paraId="1789DB4A" w14:textId="1B0645BD" w:rsidR="00AF53A6" w:rsidRPr="000317C9" w:rsidRDefault="00AF53A6" w:rsidP="000B5851">
      <w:pPr>
        <w:spacing w:before="120" w:after="120" w:line="480" w:lineRule="auto"/>
        <w:rPr>
          <w:rFonts w:cs="Arial"/>
          <w:szCs w:val="22"/>
        </w:rPr>
      </w:pPr>
      <w:r w:rsidRPr="000317C9">
        <w:rPr>
          <w:rFonts w:cs="Arial"/>
          <w:szCs w:val="22"/>
        </w:rPr>
        <w:t xml:space="preserve">Wyrażam / nie wyrażam zgody na zawarcie umowy </w:t>
      </w:r>
      <w:r w:rsidR="00922DEE" w:rsidRPr="000317C9">
        <w:rPr>
          <w:rFonts w:cs="Arial"/>
          <w:szCs w:val="22"/>
        </w:rPr>
        <w:t xml:space="preserve">o zatrudnienie w ramach </w:t>
      </w:r>
      <w:r w:rsidRPr="000317C9">
        <w:rPr>
          <w:rFonts w:cs="Arial"/>
          <w:szCs w:val="22"/>
        </w:rPr>
        <w:t>rob</w:t>
      </w:r>
      <w:r w:rsidR="00922DEE" w:rsidRPr="000317C9">
        <w:rPr>
          <w:rFonts w:cs="Arial"/>
          <w:szCs w:val="22"/>
        </w:rPr>
        <w:t>ó</w:t>
      </w:r>
      <w:r w:rsidRPr="000317C9">
        <w:rPr>
          <w:rFonts w:cs="Arial"/>
          <w:szCs w:val="22"/>
        </w:rPr>
        <w:t>t publiczn</w:t>
      </w:r>
      <w:r w:rsidR="00922DEE" w:rsidRPr="000317C9">
        <w:rPr>
          <w:rFonts w:cs="Arial"/>
          <w:szCs w:val="22"/>
        </w:rPr>
        <w:t>ych</w:t>
      </w:r>
      <w:r w:rsidRPr="000317C9">
        <w:rPr>
          <w:rFonts w:cs="Arial"/>
          <w:szCs w:val="22"/>
        </w:rPr>
        <w:t xml:space="preserve"> dla </w:t>
      </w:r>
      <w:r w:rsidR="000F5A3F">
        <w:rPr>
          <w:rFonts w:cs="Arial"/>
          <w:szCs w:val="22"/>
        </w:rPr>
        <w:t>…………</w:t>
      </w:r>
      <w:r w:rsidRPr="000317C9">
        <w:rPr>
          <w:rFonts w:cs="Arial"/>
          <w:szCs w:val="22"/>
        </w:rPr>
        <w:t xml:space="preserve"> osoby/osób na okres</w:t>
      </w:r>
      <w:r w:rsidR="005329BA" w:rsidRPr="000317C9">
        <w:rPr>
          <w:rFonts w:cs="Arial"/>
          <w:szCs w:val="22"/>
        </w:rPr>
        <w:t xml:space="preserve"> </w:t>
      </w:r>
      <w:r w:rsidR="000F5A3F">
        <w:rPr>
          <w:rFonts w:cs="Arial"/>
          <w:szCs w:val="22"/>
        </w:rPr>
        <w:t>…………</w:t>
      </w:r>
      <w:r w:rsidRPr="000317C9">
        <w:rPr>
          <w:rFonts w:cs="Arial"/>
          <w:szCs w:val="22"/>
        </w:rPr>
        <w:t xml:space="preserve"> miesięcy.</w:t>
      </w:r>
    </w:p>
    <w:p w14:paraId="1EAE6859" w14:textId="42E46186" w:rsidR="00D24AD1" w:rsidRPr="000317C9" w:rsidRDefault="00353448" w:rsidP="00634AF7">
      <w:pPr>
        <w:spacing w:before="720"/>
        <w:ind w:right="-28"/>
        <w:rPr>
          <w:rFonts w:cs="Arial"/>
          <w:b/>
          <w:szCs w:val="22"/>
        </w:rPr>
      </w:pPr>
      <w:r>
        <w:rPr>
          <w:rFonts w:cs="Arial"/>
          <w:szCs w:val="22"/>
        </w:rPr>
        <w:t>podpis i pieczątka Dyrektora PUP:</w:t>
      </w:r>
      <w:r w:rsidR="000F5A3F">
        <w:rPr>
          <w:rFonts w:cs="Arial"/>
          <w:szCs w:val="22"/>
        </w:rPr>
        <w:t>…………………………………………………………………...</w:t>
      </w:r>
    </w:p>
    <w:p w14:paraId="23E5D63B" w14:textId="77777777" w:rsidR="00353448" w:rsidRDefault="003975BB" w:rsidP="00353448">
      <w:pPr>
        <w:pStyle w:val="Nagwek3"/>
      </w:pPr>
      <w:r>
        <w:br w:type="page"/>
      </w:r>
      <w:r w:rsidR="00D24AD1" w:rsidRPr="000317C9">
        <w:lastRenderedPageBreak/>
        <w:t>Informacja dotycząca organizowania robót publicznych.</w:t>
      </w:r>
    </w:p>
    <w:p w14:paraId="43585C3E" w14:textId="77777777" w:rsidR="00D24AD1" w:rsidRPr="000317C9" w:rsidRDefault="00D24AD1" w:rsidP="00353448">
      <w:pPr>
        <w:numPr>
          <w:ilvl w:val="1"/>
          <w:numId w:val="30"/>
        </w:numPr>
        <w:spacing w:after="120"/>
        <w:ind w:left="567" w:hanging="567"/>
        <w:rPr>
          <w:rFonts w:cs="Arial"/>
          <w:color w:val="000000"/>
          <w:szCs w:val="22"/>
        </w:rPr>
      </w:pPr>
      <w:r w:rsidRPr="000317C9">
        <w:rPr>
          <w:rFonts w:cs="Arial"/>
          <w:color w:val="000000"/>
          <w:szCs w:val="22"/>
        </w:rPr>
        <w:t>Roboty publi</w:t>
      </w:r>
      <w:r w:rsidR="00E63B11" w:rsidRPr="000317C9">
        <w:rPr>
          <w:rFonts w:cs="Arial"/>
          <w:color w:val="000000"/>
          <w:szCs w:val="22"/>
        </w:rPr>
        <w:t>czne odbywają się na podstawie u</w:t>
      </w:r>
      <w:r w:rsidRPr="000317C9">
        <w:rPr>
          <w:rFonts w:cs="Arial"/>
          <w:color w:val="000000"/>
          <w:szCs w:val="22"/>
        </w:rPr>
        <w:t xml:space="preserve">mowy zawartej przez </w:t>
      </w:r>
      <w:r w:rsidR="000218FC" w:rsidRPr="000317C9">
        <w:rPr>
          <w:rFonts w:cs="Arial"/>
          <w:color w:val="000000"/>
          <w:szCs w:val="22"/>
        </w:rPr>
        <w:t>s</w:t>
      </w:r>
      <w:r w:rsidR="00E63B11" w:rsidRPr="000317C9">
        <w:rPr>
          <w:rFonts w:cs="Arial"/>
          <w:color w:val="000000"/>
          <w:szCs w:val="22"/>
        </w:rPr>
        <w:t>tarostę z o</w:t>
      </w:r>
      <w:r w:rsidRPr="000317C9">
        <w:rPr>
          <w:rFonts w:cs="Arial"/>
          <w:color w:val="000000"/>
          <w:szCs w:val="22"/>
        </w:rPr>
        <w:t>rganizatorem robót public</w:t>
      </w:r>
      <w:r w:rsidR="00E63B11" w:rsidRPr="000317C9">
        <w:rPr>
          <w:rFonts w:cs="Arial"/>
          <w:color w:val="000000"/>
          <w:szCs w:val="22"/>
        </w:rPr>
        <w:t>znych albo ze wskazanym przez organizatora robót publicznych p</w:t>
      </w:r>
      <w:r w:rsidRPr="000317C9">
        <w:rPr>
          <w:rFonts w:cs="Arial"/>
          <w:color w:val="000000"/>
          <w:szCs w:val="22"/>
        </w:rPr>
        <w:t>racodawcą.</w:t>
      </w:r>
    </w:p>
    <w:p w14:paraId="2FD782F4" w14:textId="77777777" w:rsidR="00D24AD1" w:rsidRPr="006F0AA1" w:rsidRDefault="00E63B11" w:rsidP="00353448">
      <w:pPr>
        <w:numPr>
          <w:ilvl w:val="1"/>
          <w:numId w:val="30"/>
        </w:numPr>
        <w:spacing w:after="170"/>
        <w:ind w:left="567" w:hanging="567"/>
        <w:rPr>
          <w:rFonts w:eastAsia="Arial" w:cs="Arial"/>
          <w:color w:val="000000"/>
          <w:szCs w:val="22"/>
        </w:rPr>
      </w:pPr>
      <w:r w:rsidRPr="006F0AA1">
        <w:rPr>
          <w:rFonts w:eastAsia="Arial" w:cs="Arial"/>
          <w:color w:val="000000"/>
          <w:szCs w:val="22"/>
        </w:rPr>
        <w:t>Starosta zwraca p</w:t>
      </w:r>
      <w:r w:rsidR="008E32D8" w:rsidRPr="006F0AA1">
        <w:rPr>
          <w:rFonts w:eastAsia="Arial" w:cs="Arial"/>
          <w:color w:val="000000"/>
          <w:szCs w:val="22"/>
        </w:rPr>
        <w:t>racodawcy, który zatrudniał skierowanych bezrobotnych przez okres do 6 miesięcy, cześć kosztów poniesionych na wyn</w:t>
      </w:r>
      <w:r w:rsidR="00F957DD" w:rsidRPr="006F0AA1">
        <w:rPr>
          <w:rFonts w:eastAsia="Arial" w:cs="Arial"/>
          <w:color w:val="000000"/>
          <w:szCs w:val="22"/>
        </w:rPr>
        <w:t>agrodzenia, nagrody oraz składki</w:t>
      </w:r>
      <w:r w:rsidR="008E32D8" w:rsidRPr="006F0AA1">
        <w:rPr>
          <w:rFonts w:eastAsia="Arial" w:cs="Arial"/>
          <w:color w:val="000000"/>
          <w:szCs w:val="22"/>
        </w:rPr>
        <w:t xml:space="preserve"> na ubezpie</w:t>
      </w:r>
      <w:r w:rsidR="000218FC" w:rsidRPr="006F0AA1">
        <w:rPr>
          <w:rFonts w:eastAsia="Arial" w:cs="Arial"/>
          <w:color w:val="000000"/>
          <w:szCs w:val="22"/>
        </w:rPr>
        <w:t>czenia społeczne bezrobotnych w </w:t>
      </w:r>
      <w:r w:rsidR="008E32D8" w:rsidRPr="006F0AA1">
        <w:rPr>
          <w:rFonts w:eastAsia="Arial" w:cs="Arial"/>
          <w:color w:val="000000"/>
          <w:szCs w:val="22"/>
        </w:rPr>
        <w:t>wysokości uprzednio uzgodnionej, nieprzekraczającej jednak kwoty ustalonej jako iloczyn liczby zatrudnionych w miesiącu w przeliczeniu na pełny wymiar czasu pracy oraz 50% przeciętnego wynagrodzenia obowiązującego w ostatnim dniu zatrudnienia każdego rozliczanego miesiąca i składek na ubezpieczenia społeczne od refundowanego wynagrodzenia.</w:t>
      </w:r>
    </w:p>
    <w:p w14:paraId="76D08476" w14:textId="6EF26D61" w:rsidR="00965B97" w:rsidRPr="0013177F" w:rsidRDefault="00965B97" w:rsidP="00353448">
      <w:pPr>
        <w:widowControl w:val="0"/>
        <w:numPr>
          <w:ilvl w:val="1"/>
          <w:numId w:val="30"/>
        </w:numPr>
        <w:shd w:val="clear" w:color="auto" w:fill="FFFFFF"/>
        <w:spacing w:after="120"/>
        <w:ind w:left="567" w:hanging="567"/>
        <w:rPr>
          <w:rFonts w:cs="Arial"/>
          <w:color w:val="000000"/>
          <w:szCs w:val="22"/>
        </w:rPr>
      </w:pPr>
      <w:r w:rsidRPr="0013177F">
        <w:rPr>
          <w:rFonts w:eastAsia="Arial" w:cs="Arial"/>
          <w:color w:val="000000"/>
          <w:szCs w:val="22"/>
        </w:rPr>
        <w:t>Bezrobotni będący dłużnikami alimentacyjnymi w rozumieniu</w:t>
      </w:r>
      <w:r w:rsidR="00F957DD" w:rsidRPr="0013177F">
        <w:rPr>
          <w:rFonts w:eastAsia="Arial" w:cs="Arial"/>
          <w:color w:val="000000"/>
          <w:szCs w:val="22"/>
        </w:rPr>
        <w:t xml:space="preserve"> ustawy z dnia 7 września 2007 r</w:t>
      </w:r>
      <w:r w:rsidR="00557AF7">
        <w:rPr>
          <w:rFonts w:eastAsia="Arial" w:cs="Arial"/>
          <w:color w:val="000000"/>
          <w:szCs w:val="22"/>
        </w:rPr>
        <w:t>.</w:t>
      </w:r>
      <w:r w:rsidRPr="0013177F">
        <w:rPr>
          <w:rFonts w:eastAsia="Arial" w:cs="Arial"/>
          <w:color w:val="000000"/>
          <w:szCs w:val="22"/>
        </w:rPr>
        <w:t xml:space="preserve"> o pomocy osobom uprawnionym do alimentów mogą zostać skierowani przez starostę, na zasadach dotyczących robót publicznych, do wykonywania przez okres do 6 miesięcy pracy niezwiązanej z wyuczonym zawodem, w wymiarze nieprzekraczającym połowy </w:t>
      </w:r>
      <w:r w:rsidR="00E674E8">
        <w:rPr>
          <w:rFonts w:eastAsia="Arial" w:cs="Arial"/>
          <w:color w:val="000000"/>
          <w:szCs w:val="22"/>
        </w:rPr>
        <w:t xml:space="preserve">pełnego </w:t>
      </w:r>
      <w:r w:rsidRPr="0013177F">
        <w:rPr>
          <w:rFonts w:eastAsia="Arial" w:cs="Arial"/>
          <w:color w:val="000000"/>
          <w:szCs w:val="22"/>
        </w:rPr>
        <w:t>wymiaru czasu pracy, w instytucjach użyteczności publicznej oraz organizacjach zajmujących się problematyką kultury, oświaty, sportu i turystyki, opieki zdrowotnej lub pomocy społecznej.</w:t>
      </w:r>
    </w:p>
    <w:p w14:paraId="3A15BE64" w14:textId="77777777" w:rsidR="00D24AD1" w:rsidRPr="00C63C9A" w:rsidRDefault="00BC4D9D" w:rsidP="00FE17CB">
      <w:pPr>
        <w:numPr>
          <w:ilvl w:val="0"/>
          <w:numId w:val="28"/>
        </w:numPr>
        <w:spacing w:after="170"/>
        <w:ind w:left="567" w:hanging="567"/>
        <w:rPr>
          <w:rFonts w:cs="Arial"/>
          <w:color w:val="000000"/>
          <w:szCs w:val="22"/>
        </w:rPr>
      </w:pPr>
      <w:r w:rsidRPr="00C63C9A">
        <w:rPr>
          <w:rFonts w:cs="Arial"/>
          <w:color w:val="000000"/>
          <w:szCs w:val="22"/>
        </w:rPr>
        <w:t xml:space="preserve">Pracodawca </w:t>
      </w:r>
      <w:r w:rsidR="008E32D8" w:rsidRPr="00C63C9A">
        <w:rPr>
          <w:rFonts w:cs="Arial"/>
          <w:color w:val="000000"/>
          <w:szCs w:val="22"/>
        </w:rPr>
        <w:t>jest</w:t>
      </w:r>
      <w:r w:rsidR="00D24AD1" w:rsidRPr="00C63C9A">
        <w:rPr>
          <w:rFonts w:cs="Arial"/>
          <w:color w:val="000000"/>
          <w:szCs w:val="22"/>
        </w:rPr>
        <w:t xml:space="preserve"> </w:t>
      </w:r>
      <w:r w:rsidR="008E32D8" w:rsidRPr="00C63C9A">
        <w:rPr>
          <w:rFonts w:cs="Arial"/>
          <w:color w:val="000000"/>
          <w:szCs w:val="22"/>
        </w:rPr>
        <w:t>z</w:t>
      </w:r>
      <w:r w:rsidR="00D24AD1" w:rsidRPr="00C63C9A">
        <w:rPr>
          <w:rFonts w:cs="Arial"/>
          <w:color w:val="000000"/>
          <w:szCs w:val="22"/>
        </w:rPr>
        <w:t>obowiązan</w:t>
      </w:r>
      <w:r w:rsidR="008E32D8" w:rsidRPr="00C63C9A">
        <w:rPr>
          <w:rFonts w:cs="Arial"/>
          <w:color w:val="000000"/>
          <w:szCs w:val="22"/>
        </w:rPr>
        <w:t>y</w:t>
      </w:r>
      <w:r w:rsidR="00D24AD1" w:rsidRPr="00C63C9A">
        <w:rPr>
          <w:rFonts w:cs="Arial"/>
          <w:color w:val="000000"/>
          <w:szCs w:val="22"/>
        </w:rPr>
        <w:t>, stosownie do zawartej umowy, do utrzymania</w:t>
      </w:r>
      <w:r w:rsidRPr="00C63C9A">
        <w:rPr>
          <w:rFonts w:cs="Arial"/>
          <w:color w:val="000000"/>
          <w:szCs w:val="22"/>
        </w:rPr>
        <w:t xml:space="preserve"> w </w:t>
      </w:r>
      <w:r w:rsidR="00D24AD1" w:rsidRPr="00C63C9A">
        <w:rPr>
          <w:rFonts w:cs="Arial"/>
          <w:color w:val="000000"/>
          <w:szCs w:val="22"/>
        </w:rPr>
        <w:t>zatrudnieniu</w:t>
      </w:r>
      <w:r w:rsidRPr="00C63C9A">
        <w:rPr>
          <w:rFonts w:cs="Arial"/>
          <w:color w:val="000000"/>
          <w:szCs w:val="22"/>
        </w:rPr>
        <w:t xml:space="preserve"> </w:t>
      </w:r>
      <w:r w:rsidR="00D24AD1" w:rsidRPr="00C63C9A">
        <w:rPr>
          <w:rFonts w:cs="Arial"/>
          <w:color w:val="000000"/>
          <w:szCs w:val="22"/>
        </w:rPr>
        <w:t>skierowanego bezrobotnego przez okres, za który</w:t>
      </w:r>
      <w:r w:rsidRPr="00C63C9A">
        <w:rPr>
          <w:rFonts w:cs="Arial"/>
          <w:color w:val="000000"/>
          <w:szCs w:val="22"/>
        </w:rPr>
        <w:t xml:space="preserve"> dokonywana jest r</w:t>
      </w:r>
      <w:r w:rsidR="00D24AD1" w:rsidRPr="00C63C9A">
        <w:rPr>
          <w:rFonts w:cs="Arial"/>
          <w:color w:val="000000"/>
          <w:szCs w:val="22"/>
        </w:rPr>
        <w:t>efundacja.</w:t>
      </w:r>
    </w:p>
    <w:p w14:paraId="6F35D280" w14:textId="77777777" w:rsidR="00D24AD1" w:rsidRPr="00C63C9A" w:rsidRDefault="00BC4D9D" w:rsidP="00FE17CB">
      <w:pPr>
        <w:numPr>
          <w:ilvl w:val="0"/>
          <w:numId w:val="28"/>
        </w:numPr>
        <w:spacing w:after="170"/>
        <w:ind w:left="567" w:hanging="567"/>
        <w:rPr>
          <w:rFonts w:cs="Arial"/>
          <w:color w:val="000000"/>
          <w:szCs w:val="22"/>
        </w:rPr>
      </w:pPr>
      <w:r w:rsidRPr="00C63C9A">
        <w:rPr>
          <w:rFonts w:cs="Arial"/>
          <w:szCs w:val="22"/>
        </w:rPr>
        <w:t>Naruszenie warunków umowy w zakresie zatrudniania skierowanego bezrobotnego przez okres trwania robót publicznych powoduje obowiązek zwrotu uzyskanych refundacji wraz z odsetkami ustawowymi naliczonymi od całości uzyskanych refundacji od dnia otrzymania pierwszej refundacji, w terminie 30 dni od dnia doręczenia wezwania starosty.</w:t>
      </w:r>
    </w:p>
    <w:p w14:paraId="7ED95FF9" w14:textId="5CC00347" w:rsidR="00D24AD1" w:rsidRPr="00E60D29" w:rsidRDefault="00D24AD1" w:rsidP="00FE17CB">
      <w:pPr>
        <w:numPr>
          <w:ilvl w:val="0"/>
          <w:numId w:val="28"/>
        </w:numPr>
        <w:spacing w:after="170"/>
        <w:ind w:left="567" w:hanging="567"/>
        <w:rPr>
          <w:rFonts w:cs="Arial"/>
          <w:color w:val="000000"/>
          <w:szCs w:val="22"/>
        </w:rPr>
      </w:pPr>
      <w:r w:rsidRPr="00E60D29">
        <w:rPr>
          <w:rFonts w:cs="Arial"/>
          <w:color w:val="000000"/>
          <w:szCs w:val="22"/>
        </w:rPr>
        <w:t>W przypadku rozwiązania umowy o pracę przez skierowanego bezrob</w:t>
      </w:r>
      <w:r w:rsidR="006E3AE8" w:rsidRPr="00E60D29">
        <w:rPr>
          <w:rFonts w:cs="Arial"/>
          <w:color w:val="000000"/>
          <w:szCs w:val="22"/>
        </w:rPr>
        <w:t xml:space="preserve">otnego, rozwiązania z nim umowy </w:t>
      </w:r>
      <w:r w:rsidR="000218FC" w:rsidRPr="00E60D29">
        <w:rPr>
          <w:rFonts w:cs="Arial"/>
          <w:color w:val="000000"/>
          <w:szCs w:val="22"/>
        </w:rPr>
        <w:t>o </w:t>
      </w:r>
      <w:r w:rsidRPr="00E60D29">
        <w:rPr>
          <w:rFonts w:cs="Arial"/>
          <w:color w:val="000000"/>
          <w:szCs w:val="22"/>
        </w:rPr>
        <w:t xml:space="preserve">pracę na podstawie </w:t>
      </w:r>
      <w:hyperlink r:id="rId9" w:anchor="_blank" w:history="1">
        <w:r w:rsidRPr="00E60D29">
          <w:rPr>
            <w:rStyle w:val="Hipercze"/>
            <w:rFonts w:cs="Arial"/>
            <w:color w:val="000000"/>
            <w:szCs w:val="22"/>
            <w:u w:val="none"/>
          </w:rPr>
          <w:t>art. 52</w:t>
        </w:r>
      </w:hyperlink>
      <w:r w:rsidRPr="00E60D29">
        <w:rPr>
          <w:rFonts w:cs="Arial"/>
          <w:color w:val="000000"/>
          <w:szCs w:val="22"/>
        </w:rPr>
        <w:t xml:space="preserve"> </w:t>
      </w:r>
      <w:r w:rsidR="00C63C9A" w:rsidRPr="00E60D29">
        <w:rPr>
          <w:rFonts w:cs="Arial"/>
          <w:color w:val="000000"/>
          <w:szCs w:val="22"/>
        </w:rPr>
        <w:t xml:space="preserve">albo art. 53 </w:t>
      </w:r>
      <w:r w:rsidRPr="00E60D29">
        <w:rPr>
          <w:rFonts w:cs="Arial"/>
          <w:color w:val="000000"/>
          <w:szCs w:val="22"/>
        </w:rPr>
        <w:t>ustawy z dnia 26 czerwca 1974 r. – Kodeks pracy lub wygaśnięcia stosunku</w:t>
      </w:r>
      <w:r w:rsidR="00C63C9A" w:rsidRPr="00E60D29">
        <w:rPr>
          <w:rFonts w:cs="Arial"/>
          <w:color w:val="000000"/>
          <w:szCs w:val="22"/>
        </w:rPr>
        <w:t xml:space="preserve"> </w:t>
      </w:r>
      <w:r w:rsidRPr="00E60D29">
        <w:rPr>
          <w:rFonts w:cs="Arial"/>
          <w:color w:val="000000"/>
          <w:szCs w:val="22"/>
        </w:rPr>
        <w:t>pracy skierowanego bezrobotnego w trakcie okresu objętego refundacją, starosta kieruje na zwolnione stanowisko pracy innego</w:t>
      </w:r>
      <w:r w:rsidR="00331D62" w:rsidRPr="00E60D29">
        <w:rPr>
          <w:rFonts w:cs="Arial"/>
          <w:color w:val="000000"/>
          <w:szCs w:val="22"/>
        </w:rPr>
        <w:t xml:space="preserve"> </w:t>
      </w:r>
      <w:r w:rsidRPr="00E60D29">
        <w:rPr>
          <w:rFonts w:cs="Arial"/>
          <w:color w:val="000000"/>
          <w:szCs w:val="22"/>
        </w:rPr>
        <w:t>bezrobotnego.</w:t>
      </w:r>
    </w:p>
    <w:p w14:paraId="7443CDD0" w14:textId="77777777" w:rsidR="00D24AD1" w:rsidRPr="000317C9" w:rsidRDefault="00331D62" w:rsidP="00FE17CB">
      <w:pPr>
        <w:numPr>
          <w:ilvl w:val="0"/>
          <w:numId w:val="28"/>
        </w:numPr>
        <w:spacing w:after="170"/>
        <w:ind w:left="567" w:hanging="567"/>
        <w:rPr>
          <w:rFonts w:cs="Arial"/>
          <w:color w:val="000000"/>
          <w:szCs w:val="22"/>
          <w:shd w:val="clear" w:color="auto" w:fill="FFFFFF"/>
        </w:rPr>
      </w:pPr>
      <w:r w:rsidRPr="000317C9">
        <w:rPr>
          <w:rFonts w:cs="Arial"/>
          <w:color w:val="000000"/>
          <w:szCs w:val="22"/>
          <w:shd w:val="clear" w:color="auto" w:fill="FFFFFF"/>
        </w:rPr>
        <w:t xml:space="preserve">W przypadku odmowy przyjęcia skierowanego bezrobotnego na </w:t>
      </w:r>
      <w:r w:rsidR="00965B97" w:rsidRPr="000317C9">
        <w:rPr>
          <w:rFonts w:cs="Arial"/>
          <w:color w:val="000000"/>
          <w:szCs w:val="22"/>
          <w:shd w:val="clear" w:color="auto" w:fill="FFFFFF"/>
        </w:rPr>
        <w:t>zwolnione stanowisko pracy, p</w:t>
      </w:r>
      <w:r w:rsidRPr="000317C9">
        <w:rPr>
          <w:rFonts w:cs="Arial"/>
          <w:color w:val="000000"/>
          <w:szCs w:val="22"/>
          <w:shd w:val="clear" w:color="auto" w:fill="FFFFFF"/>
        </w:rPr>
        <w:t xml:space="preserve">racodawca zwraca uzyskaną pomoc w całości wraz z odsetkami ustawowymi naliczonymi od dnia otrzymania pierwszej </w:t>
      </w:r>
      <w:r w:rsidR="000218FC" w:rsidRPr="000317C9">
        <w:rPr>
          <w:rFonts w:cs="Arial"/>
          <w:color w:val="000000"/>
          <w:szCs w:val="22"/>
          <w:shd w:val="clear" w:color="auto" w:fill="FFFFFF"/>
        </w:rPr>
        <w:t>r</w:t>
      </w:r>
      <w:r w:rsidRPr="000317C9">
        <w:rPr>
          <w:rFonts w:cs="Arial"/>
          <w:color w:val="000000"/>
          <w:szCs w:val="22"/>
          <w:shd w:val="clear" w:color="auto" w:fill="FFFFFF"/>
        </w:rPr>
        <w:t xml:space="preserve">efundacji, w terminie 30 dni od dnia doręczenia wezwania </w:t>
      </w:r>
      <w:r w:rsidR="000218FC" w:rsidRPr="000317C9">
        <w:rPr>
          <w:rFonts w:cs="Arial"/>
          <w:color w:val="000000"/>
          <w:szCs w:val="22"/>
          <w:shd w:val="clear" w:color="auto" w:fill="FFFFFF"/>
        </w:rPr>
        <w:t>s</w:t>
      </w:r>
      <w:r w:rsidR="00965B97" w:rsidRPr="000317C9">
        <w:rPr>
          <w:rFonts w:cs="Arial"/>
          <w:color w:val="000000"/>
          <w:szCs w:val="22"/>
          <w:shd w:val="clear" w:color="auto" w:fill="FFFFFF"/>
        </w:rPr>
        <w:t>tarosty</w:t>
      </w:r>
      <w:r w:rsidRPr="000317C9">
        <w:rPr>
          <w:rFonts w:cs="Arial"/>
          <w:color w:val="000000"/>
          <w:szCs w:val="22"/>
          <w:shd w:val="clear" w:color="auto" w:fill="FFFFFF"/>
        </w:rPr>
        <w:t xml:space="preserve">. W przypadku braku możliwości skierowania </w:t>
      </w:r>
      <w:r w:rsidRPr="000317C9">
        <w:rPr>
          <w:rFonts w:cs="Arial"/>
          <w:color w:val="000000"/>
          <w:szCs w:val="22"/>
          <w:shd w:val="clear" w:color="auto" w:fill="FFFFFF"/>
        </w:rPr>
        <w:lastRenderedPageBreak/>
        <w:t xml:space="preserve">bezrobotnego przez </w:t>
      </w:r>
      <w:r w:rsidR="000218FC" w:rsidRPr="000317C9">
        <w:rPr>
          <w:rFonts w:cs="Arial"/>
          <w:color w:val="000000"/>
          <w:szCs w:val="22"/>
          <w:shd w:val="clear" w:color="auto" w:fill="FFFFFF"/>
        </w:rPr>
        <w:t>urząd</w:t>
      </w:r>
      <w:r w:rsidRPr="000317C9">
        <w:rPr>
          <w:rFonts w:cs="Arial"/>
          <w:color w:val="000000"/>
          <w:szCs w:val="22"/>
          <w:shd w:val="clear" w:color="auto" w:fill="FFFFFF"/>
        </w:rPr>
        <w:t xml:space="preserve"> </w:t>
      </w:r>
      <w:r w:rsidR="000218FC" w:rsidRPr="000317C9">
        <w:rPr>
          <w:rFonts w:cs="Arial"/>
          <w:color w:val="000000"/>
          <w:szCs w:val="22"/>
          <w:shd w:val="clear" w:color="auto" w:fill="FFFFFF"/>
        </w:rPr>
        <w:t>p</w:t>
      </w:r>
      <w:r w:rsidRPr="000317C9">
        <w:rPr>
          <w:rFonts w:cs="Arial"/>
          <w:color w:val="000000"/>
          <w:szCs w:val="22"/>
          <w:shd w:val="clear" w:color="auto" w:fill="FFFFFF"/>
        </w:rPr>
        <w:t xml:space="preserve">racy na zwolnione stanowisko pracy, </w:t>
      </w:r>
      <w:r w:rsidR="002A3520" w:rsidRPr="000317C9">
        <w:rPr>
          <w:rFonts w:cs="Arial"/>
          <w:color w:val="000000"/>
          <w:szCs w:val="22"/>
          <w:shd w:val="clear" w:color="auto" w:fill="FFFFFF"/>
        </w:rPr>
        <w:t>p</w:t>
      </w:r>
      <w:r w:rsidRPr="000317C9">
        <w:rPr>
          <w:rFonts w:cs="Arial"/>
          <w:color w:val="000000"/>
          <w:szCs w:val="22"/>
          <w:shd w:val="clear" w:color="auto" w:fill="FFFFFF"/>
        </w:rPr>
        <w:t>racodawca nie zwraca uzyskanej pomocy za okres, w którym uprzednio skierowany bezrobotny pozostawał w zatrudnieniu.</w:t>
      </w:r>
    </w:p>
    <w:p w14:paraId="683B963A" w14:textId="35D09B25" w:rsidR="00965B97" w:rsidRPr="00275FCF" w:rsidRDefault="00965B97" w:rsidP="00FE17CB">
      <w:pPr>
        <w:numPr>
          <w:ilvl w:val="0"/>
          <w:numId w:val="28"/>
        </w:numPr>
        <w:spacing w:after="170"/>
        <w:ind w:left="567" w:hanging="567"/>
        <w:rPr>
          <w:rFonts w:cs="Arial"/>
          <w:color w:val="000000"/>
          <w:szCs w:val="22"/>
        </w:rPr>
      </w:pPr>
      <w:r w:rsidRPr="00275FCF">
        <w:rPr>
          <w:rFonts w:eastAsia="Andale Sans UI" w:cs="Arial"/>
          <w:color w:val="000000"/>
          <w:szCs w:val="22"/>
        </w:rPr>
        <w:t xml:space="preserve">Pracodawca zobowiązany jest do zwrotu otrzymanej refundacji wraz z odsetkami ustawowymi naliczonymi od całości kwoty udzielonej pomocy od dnia wypłaty pierwszej kwoty udostępnionych środków, w terminie 30 dni od dnia doręczenia wezwania </w:t>
      </w:r>
      <w:r w:rsidR="007A4C60" w:rsidRPr="00275FCF">
        <w:rPr>
          <w:rFonts w:eastAsia="Andale Sans UI" w:cs="Arial"/>
          <w:color w:val="000000"/>
          <w:szCs w:val="22"/>
        </w:rPr>
        <w:t>starosty</w:t>
      </w:r>
      <w:r w:rsidRPr="00275FCF">
        <w:rPr>
          <w:rFonts w:eastAsia="Andale Sans UI" w:cs="Arial"/>
          <w:color w:val="000000"/>
          <w:szCs w:val="22"/>
        </w:rPr>
        <w:t>, w przypadku złożenia niezgodnych z prawdą informacji, zaświadczeń lub oświadczeń w zakresie, o którym mowa w art. 37 ust. 1 i</w:t>
      </w:r>
      <w:r w:rsidR="000218FC" w:rsidRPr="00275FCF">
        <w:rPr>
          <w:rFonts w:eastAsia="Andale Sans UI" w:cs="Arial"/>
          <w:color w:val="000000"/>
          <w:szCs w:val="22"/>
        </w:rPr>
        <w:t xml:space="preserve"> </w:t>
      </w:r>
      <w:r w:rsidRPr="00275FCF">
        <w:rPr>
          <w:rFonts w:eastAsia="Andale Sans UI" w:cs="Arial"/>
          <w:color w:val="000000"/>
          <w:szCs w:val="22"/>
        </w:rPr>
        <w:t>2 ustawy z dnia 30 kwietnia 2004 r. o postępowaniu w sprawach dotyczących pomocy publicznej</w:t>
      </w:r>
      <w:r w:rsidR="0089022D" w:rsidRPr="00275FCF">
        <w:rPr>
          <w:rFonts w:eastAsia="Andale Sans UI" w:cs="Arial"/>
          <w:color w:val="000000"/>
          <w:szCs w:val="22"/>
        </w:rPr>
        <w:t xml:space="preserve"> oraz złożenia niezgodnych z prawdą oświadczeń w zakresie</w:t>
      </w:r>
      <w:r w:rsidR="00B14AF4" w:rsidRPr="00E60D29">
        <w:rPr>
          <w:rFonts w:eastAsia="Andale Sans UI" w:cs="Arial"/>
          <w:color w:val="000000"/>
          <w:szCs w:val="22"/>
        </w:rPr>
        <w:t>, o którym mowa w art. 138 ust</w:t>
      </w:r>
      <w:r w:rsidR="00E249C1" w:rsidRPr="00E60D29">
        <w:rPr>
          <w:rFonts w:eastAsia="Andale Sans UI" w:cs="Arial"/>
          <w:color w:val="000000"/>
          <w:szCs w:val="22"/>
        </w:rPr>
        <w:t>.</w:t>
      </w:r>
      <w:r w:rsidR="00B14AF4" w:rsidRPr="00E60D29">
        <w:rPr>
          <w:rFonts w:eastAsia="Andale Sans UI" w:cs="Arial"/>
          <w:color w:val="000000"/>
          <w:szCs w:val="22"/>
        </w:rPr>
        <w:t xml:space="preserve"> 3 ustawy z dnia 20 marca 2025 r. </w:t>
      </w:r>
      <w:r w:rsidR="00AB279A" w:rsidRPr="00E60D29">
        <w:rPr>
          <w:rFonts w:eastAsia="Andale Sans UI" w:cs="Arial"/>
          <w:color w:val="000000"/>
          <w:szCs w:val="22"/>
        </w:rPr>
        <w:t>o rynku pracy służbach zatrudnienia.</w:t>
      </w:r>
    </w:p>
    <w:p w14:paraId="50FF1E0A" w14:textId="77777777" w:rsidR="00D24AD1" w:rsidRPr="000317C9" w:rsidRDefault="00D24AD1" w:rsidP="00FE17CB">
      <w:pPr>
        <w:numPr>
          <w:ilvl w:val="0"/>
          <w:numId w:val="28"/>
        </w:numPr>
        <w:spacing w:after="170"/>
        <w:ind w:left="567" w:hanging="567"/>
        <w:rPr>
          <w:rFonts w:cs="Arial"/>
          <w:szCs w:val="22"/>
        </w:rPr>
      </w:pPr>
      <w:r w:rsidRPr="000317C9">
        <w:rPr>
          <w:rFonts w:cs="Arial"/>
          <w:szCs w:val="22"/>
        </w:rPr>
        <w:t>Refundacja części kosztów poniesionych na wynagrodzenia, nagrody oraz składki na ubezpieczenia</w:t>
      </w:r>
      <w:r w:rsidR="006E3AE8" w:rsidRPr="000317C9">
        <w:rPr>
          <w:rFonts w:cs="Arial"/>
          <w:szCs w:val="22"/>
        </w:rPr>
        <w:t xml:space="preserve"> </w:t>
      </w:r>
      <w:r w:rsidRPr="000317C9">
        <w:rPr>
          <w:rFonts w:cs="Arial"/>
          <w:szCs w:val="22"/>
        </w:rPr>
        <w:t>społeczne</w:t>
      </w:r>
      <w:r w:rsidR="006E3AE8" w:rsidRPr="000317C9">
        <w:rPr>
          <w:rFonts w:cs="Arial"/>
          <w:szCs w:val="22"/>
        </w:rPr>
        <w:t xml:space="preserve">, </w:t>
      </w:r>
      <w:r w:rsidR="00331D62" w:rsidRPr="000317C9">
        <w:rPr>
          <w:rFonts w:cs="Arial"/>
          <w:szCs w:val="22"/>
        </w:rPr>
        <w:t>dokonywana w ramach robót publicznych</w:t>
      </w:r>
      <w:r w:rsidRPr="000317C9">
        <w:rPr>
          <w:rFonts w:cs="Arial"/>
          <w:szCs w:val="22"/>
        </w:rPr>
        <w:t xml:space="preserve"> jest udzielana zgodnie z warunkami dopuszczalności pomocy de minimis.</w:t>
      </w:r>
    </w:p>
    <w:p w14:paraId="66303FD8" w14:textId="605010CC" w:rsidR="00D24AD1" w:rsidRDefault="00D24AD1" w:rsidP="005A7AE8">
      <w:pPr>
        <w:shd w:val="clear" w:color="auto" w:fill="FFFFFF"/>
        <w:tabs>
          <w:tab w:val="left" w:pos="0"/>
        </w:tabs>
        <w:spacing w:after="120"/>
        <w:rPr>
          <w:rFonts w:cs="Arial"/>
          <w:color w:val="000000"/>
          <w:spacing w:val="-2"/>
          <w:kern w:val="1"/>
          <w:szCs w:val="22"/>
          <w:lang w:bidi="hi-IN"/>
        </w:rPr>
      </w:pPr>
      <w:r w:rsidRPr="0038695F">
        <w:rPr>
          <w:rFonts w:cs="Arial"/>
          <w:b/>
          <w:bCs/>
          <w:color w:val="000000"/>
          <w:szCs w:val="22"/>
        </w:rPr>
        <w:t>Beneficjentem pomocy</w:t>
      </w:r>
      <w:r w:rsidRPr="0038695F">
        <w:rPr>
          <w:rFonts w:cs="Arial"/>
          <w:bCs/>
          <w:color w:val="000000"/>
          <w:szCs w:val="22"/>
        </w:rPr>
        <w:t xml:space="preserve"> </w:t>
      </w:r>
      <w:r w:rsidRPr="0038695F">
        <w:rPr>
          <w:rFonts w:cs="Arial"/>
          <w:color w:val="000000"/>
          <w:szCs w:val="22"/>
        </w:rPr>
        <w:t xml:space="preserve">w rozumieniu ustawy </w:t>
      </w:r>
      <w:r w:rsidRPr="0038695F">
        <w:rPr>
          <w:rFonts w:cs="Arial"/>
          <w:color w:val="000000"/>
          <w:spacing w:val="-2"/>
          <w:kern w:val="1"/>
          <w:szCs w:val="22"/>
          <w:lang w:bidi="hi-IN"/>
        </w:rPr>
        <w:t xml:space="preserve">o postępowaniu w sprawach dotyczących pomocy publicznej jest podmiot prowadzący </w:t>
      </w:r>
      <w:r w:rsidRPr="0038695F">
        <w:rPr>
          <w:rFonts w:eastAsia="Arial" w:cs="Arial"/>
          <w:color w:val="000000"/>
          <w:spacing w:val="-2"/>
          <w:kern w:val="1"/>
          <w:szCs w:val="22"/>
          <w:lang w:bidi="hi-IN"/>
        </w:rPr>
        <w:t>dzia</w:t>
      </w:r>
      <w:r w:rsidRPr="0038695F">
        <w:rPr>
          <w:rFonts w:cs="Arial"/>
          <w:color w:val="000000"/>
          <w:spacing w:val="-2"/>
          <w:kern w:val="1"/>
          <w:szCs w:val="22"/>
          <w:lang w:bidi="hi-IN"/>
        </w:rPr>
        <w:t>łalność gospodarczą, w tym podmiot prowadzący działalność w zakresie rolnictwa lub rybołówstwa, bez względu na formę organizacyjno</w:t>
      </w:r>
      <w:r w:rsidR="002C7E38">
        <w:rPr>
          <w:rFonts w:cs="Arial"/>
          <w:color w:val="000000"/>
          <w:spacing w:val="-2"/>
          <w:kern w:val="1"/>
          <w:szCs w:val="22"/>
          <w:lang w:bidi="hi-IN"/>
        </w:rPr>
        <w:t xml:space="preserve"> </w:t>
      </w:r>
      <w:r w:rsidR="005046F3">
        <w:rPr>
          <w:rFonts w:cs="Arial"/>
          <w:color w:val="000000"/>
          <w:spacing w:val="-2"/>
          <w:kern w:val="1"/>
          <w:szCs w:val="22"/>
          <w:lang w:bidi="hi-IN"/>
        </w:rPr>
        <w:t>-</w:t>
      </w:r>
      <w:r w:rsidR="002C7E38">
        <w:rPr>
          <w:rFonts w:cs="Arial"/>
          <w:color w:val="000000"/>
          <w:spacing w:val="-2"/>
          <w:kern w:val="1"/>
          <w:szCs w:val="22"/>
          <w:lang w:bidi="hi-IN"/>
        </w:rPr>
        <w:t xml:space="preserve"> </w:t>
      </w:r>
      <w:r w:rsidRPr="0038695F">
        <w:rPr>
          <w:rFonts w:cs="Arial"/>
          <w:color w:val="000000"/>
          <w:spacing w:val="-2"/>
          <w:kern w:val="1"/>
          <w:szCs w:val="22"/>
          <w:lang w:bidi="hi-IN"/>
        </w:rPr>
        <w:t>prawną oraz sposób finansowania, który otrzymał pomoc publiczną.</w:t>
      </w:r>
    </w:p>
    <w:p w14:paraId="640E35FB" w14:textId="77777777" w:rsidR="00F305D5" w:rsidRPr="005A7AE8" w:rsidRDefault="003975BB" w:rsidP="00F305D5">
      <w:pPr>
        <w:pStyle w:val="Nagwek3"/>
      </w:pPr>
      <w:r>
        <w:br w:type="page"/>
      </w:r>
      <w:r w:rsidR="00F305D5" w:rsidRPr="005A7AE8">
        <w:lastRenderedPageBreak/>
        <w:t>Oświadczenie Pracodawcy</w:t>
      </w:r>
      <w:r>
        <w:rPr>
          <w:rStyle w:val="Odwoanieprzypisudolnego"/>
        </w:rPr>
        <w:footnoteReference w:id="1"/>
      </w:r>
      <w:r w:rsidR="00F305D5" w:rsidRPr="005A7AE8">
        <w:t>:</w:t>
      </w:r>
    </w:p>
    <w:p w14:paraId="1039C956" w14:textId="0FD2E38B" w:rsidR="00F305D5" w:rsidRPr="005A7AE8" w:rsidRDefault="00275FCF" w:rsidP="00AC673A">
      <w:pPr>
        <w:autoSpaceDE w:val="0"/>
        <w:spacing w:after="120"/>
        <w:rPr>
          <w:rFonts w:cs="Arial"/>
          <w:szCs w:val="22"/>
        </w:rPr>
      </w:pPr>
      <w:r>
        <w:rPr>
          <w:rFonts w:cs="Arial"/>
          <w:b/>
          <w:bCs/>
          <w:szCs w:val="22"/>
        </w:rPr>
        <w:t>Świadomy/a odpowiedzialności karnej za złożenie fałszywego oświadczenia wynikającej z art. 233 § 1 i 6 ustawy z dnia 6 czerwca 1997</w:t>
      </w:r>
      <w:r w:rsidR="00C66F61">
        <w:rPr>
          <w:rFonts w:cs="Arial"/>
          <w:b/>
          <w:bCs/>
          <w:szCs w:val="22"/>
        </w:rPr>
        <w:t xml:space="preserve"> </w:t>
      </w:r>
      <w:r>
        <w:rPr>
          <w:rFonts w:cs="Arial"/>
          <w:b/>
          <w:bCs/>
          <w:szCs w:val="22"/>
        </w:rPr>
        <w:t xml:space="preserve">r. – Kodeks karny oświadczam, że </w:t>
      </w:r>
      <w:r w:rsidR="00822AD0" w:rsidRPr="00822AD0">
        <w:rPr>
          <w:rFonts w:cs="Arial"/>
          <w:bCs/>
          <w:szCs w:val="22"/>
        </w:rPr>
        <w:t>(</w:t>
      </w:r>
      <w:r w:rsidR="00822AD0" w:rsidRPr="000317C9">
        <w:rPr>
          <w:rFonts w:cs="Arial"/>
          <w:szCs w:val="22"/>
        </w:rPr>
        <w:t>*</w:t>
      </w:r>
      <w:r w:rsidR="00E72E02">
        <w:rPr>
          <w:rFonts w:cs="Arial"/>
          <w:szCs w:val="22"/>
        </w:rPr>
        <w:t xml:space="preserve"> zaznaczyć poprawne</w:t>
      </w:r>
      <w:r w:rsidR="00822AD0">
        <w:rPr>
          <w:rFonts w:cs="Arial"/>
          <w:szCs w:val="22"/>
        </w:rPr>
        <w:t>)</w:t>
      </w:r>
      <w:r w:rsidR="00F305D5" w:rsidRPr="005A7AE8">
        <w:rPr>
          <w:rFonts w:cs="Arial"/>
          <w:b/>
          <w:bCs/>
          <w:szCs w:val="22"/>
        </w:rPr>
        <w:t>:</w:t>
      </w:r>
    </w:p>
    <w:p w14:paraId="13ED91FB" w14:textId="0B0F1143" w:rsidR="00F305D5" w:rsidRPr="005A7AE8" w:rsidRDefault="00386686" w:rsidP="0034757D">
      <w:pPr>
        <w:numPr>
          <w:ilvl w:val="0"/>
          <w:numId w:val="8"/>
        </w:numPr>
        <w:spacing w:before="120" w:after="120"/>
        <w:ind w:left="567" w:hanging="567"/>
        <w:rPr>
          <w:rFonts w:cs="Arial"/>
          <w:b/>
          <w:szCs w:val="22"/>
        </w:rPr>
      </w:pPr>
      <w:sdt>
        <w:sdtPr>
          <w:rPr>
            <w:rFonts w:cs="Arial"/>
            <w:b/>
            <w:bCs/>
            <w:szCs w:val="22"/>
          </w:rPr>
          <w:id w:val="1987885931"/>
          <w:placeholder>
            <w:docPart w:val="1D8A1CC9F01A46AAB14CB9D2D2872BF3"/>
          </w:placeholder>
          <w:showingPlcHdr/>
          <w:dropDownList>
            <w:listItem w:value="Wybierz element."/>
            <w:listItem w:displayText="jestem" w:value="jestem"/>
            <w:listItem w:displayText="nie jestem" w:value="nie jestem"/>
          </w:dropDownList>
        </w:sdtPr>
        <w:sdtEndPr/>
        <w:sdtContent>
          <w:r w:rsidR="00E72E02" w:rsidRPr="00417F09">
            <w:rPr>
              <w:rStyle w:val="Tekstzastpczy"/>
            </w:rPr>
            <w:t>Wybierz element.</w:t>
          </w:r>
        </w:sdtContent>
      </w:sdt>
      <w:r w:rsidR="00F305D5" w:rsidRPr="005A7AE8">
        <w:rPr>
          <w:rFonts w:cs="Arial"/>
          <w:b/>
          <w:bCs/>
          <w:szCs w:val="22"/>
        </w:rPr>
        <w:t>*</w:t>
      </w:r>
      <w:r w:rsidR="00F305D5" w:rsidRPr="005A7AE8">
        <w:rPr>
          <w:rFonts w:cs="Arial"/>
          <w:szCs w:val="22"/>
        </w:rPr>
        <w:t xml:space="preserve"> beneficjentem pomocy publicznej,</w:t>
      </w:r>
    </w:p>
    <w:p w14:paraId="1C060455" w14:textId="6D652B7C" w:rsidR="00F305D5" w:rsidRPr="008C1E1A" w:rsidRDefault="00386686" w:rsidP="0034757D">
      <w:pPr>
        <w:numPr>
          <w:ilvl w:val="0"/>
          <w:numId w:val="8"/>
        </w:numPr>
        <w:spacing w:after="120"/>
        <w:ind w:left="567" w:hanging="567"/>
        <w:rPr>
          <w:rFonts w:cs="Arial"/>
          <w:szCs w:val="22"/>
        </w:rPr>
      </w:pPr>
      <w:sdt>
        <w:sdtPr>
          <w:rPr>
            <w:rFonts w:cs="Arial"/>
            <w:b/>
            <w:bCs/>
            <w:szCs w:val="22"/>
          </w:rPr>
          <w:id w:val="2018037512"/>
          <w:placeholder>
            <w:docPart w:val="D844A490A20D4F68A703A1C1957E7429"/>
          </w:placeholder>
          <w:showingPlcHdr/>
          <w:dropDownList>
            <w:listItem w:value="Wybierz element."/>
            <w:listItem w:displayText="jestem" w:value="jestem"/>
            <w:listItem w:displayText="nie jestem" w:value="nie jestem"/>
          </w:dropDownList>
        </w:sdtPr>
        <w:sdtEndPr/>
        <w:sdtContent>
          <w:r w:rsidR="00E72E02" w:rsidRPr="00417F09">
            <w:rPr>
              <w:rStyle w:val="Tekstzastpczy"/>
            </w:rPr>
            <w:t>Wybierz element.</w:t>
          </w:r>
        </w:sdtContent>
      </w:sdt>
      <w:r w:rsidR="00F305D5" w:rsidRPr="005A7AE8">
        <w:rPr>
          <w:rFonts w:cs="Arial"/>
          <w:szCs w:val="22"/>
        </w:rPr>
        <w:t>* przedsiębiorcą w rozumieniu</w:t>
      </w:r>
      <w:r w:rsidR="00C76CB1">
        <w:rPr>
          <w:rFonts w:cs="Arial"/>
          <w:szCs w:val="22"/>
        </w:rPr>
        <w:t xml:space="preserve"> </w:t>
      </w:r>
      <w:r w:rsidR="00C76CB1" w:rsidRPr="0040370F">
        <w:rPr>
          <w:rFonts w:cs="Arial"/>
          <w:szCs w:val="22"/>
        </w:rPr>
        <w:t xml:space="preserve">art. 4 ust. 1 lub 2 </w:t>
      </w:r>
      <w:r w:rsidR="00F305D5" w:rsidRPr="005A7AE8">
        <w:rPr>
          <w:rFonts w:cs="Arial"/>
          <w:szCs w:val="22"/>
        </w:rPr>
        <w:t xml:space="preserve">ustawy z dnia </w:t>
      </w:r>
      <w:r w:rsidR="00C76CB1" w:rsidRPr="00C76CB1">
        <w:rPr>
          <w:rFonts w:cs="Arial"/>
          <w:szCs w:val="22"/>
        </w:rPr>
        <w:t xml:space="preserve"> </w:t>
      </w:r>
      <w:r w:rsidR="00C76CB1" w:rsidRPr="0040370F">
        <w:rPr>
          <w:rFonts w:cs="Arial"/>
          <w:szCs w:val="22"/>
        </w:rPr>
        <w:t>6 marca 2018 r. – Prawo przedsiębiorców,</w:t>
      </w:r>
    </w:p>
    <w:p w14:paraId="2DE0E28F" w14:textId="239D3F81" w:rsidR="00F305D5" w:rsidRPr="008C1E1A" w:rsidRDefault="00386686" w:rsidP="0034757D">
      <w:pPr>
        <w:numPr>
          <w:ilvl w:val="0"/>
          <w:numId w:val="8"/>
        </w:numPr>
        <w:spacing w:after="120"/>
        <w:ind w:left="567" w:hanging="567"/>
        <w:rPr>
          <w:rFonts w:cs="Arial"/>
          <w:szCs w:val="22"/>
        </w:rPr>
      </w:pPr>
      <w:sdt>
        <w:sdtPr>
          <w:rPr>
            <w:rFonts w:cs="Arial"/>
            <w:b/>
            <w:szCs w:val="22"/>
          </w:rPr>
          <w:id w:val="-1633245461"/>
          <w:placeholder>
            <w:docPart w:val="A299F2D3E1934F03BCBC572C1E09FEA1"/>
          </w:placeholder>
          <w:showingPlcHdr/>
          <w:dropDownList>
            <w:listItem w:value="Wybierz element."/>
            <w:listItem w:displayText="spełniam" w:value="spełniam"/>
            <w:listItem w:displayText="nie spełniam" w:value="nie spełniam"/>
          </w:dropDownList>
        </w:sdtPr>
        <w:sdtEndPr/>
        <w:sdtContent>
          <w:r w:rsidR="00E72E02" w:rsidRPr="00417F09">
            <w:rPr>
              <w:rStyle w:val="Tekstzastpczy"/>
            </w:rPr>
            <w:t>Wybierz element.</w:t>
          </w:r>
        </w:sdtContent>
      </w:sdt>
      <w:r w:rsidR="00F305D5" w:rsidRPr="005A7AE8">
        <w:rPr>
          <w:rFonts w:cs="Arial"/>
          <w:szCs w:val="22"/>
        </w:rPr>
        <w:t>* warunki określone w Rozporządzeniu Komisji (UE) nr 2023/2831 z dnia 13 grudnia 2023 r. w sprawie stosowania art. 107 i 108 Traktatu o funkcjonowaniu Unii Europejskiej do pomocy de minimis</w:t>
      </w:r>
      <w:r w:rsidR="00B96D78">
        <w:rPr>
          <w:rFonts w:cs="Arial"/>
          <w:szCs w:val="22"/>
        </w:rPr>
        <w:t xml:space="preserve">, </w:t>
      </w:r>
      <w:r w:rsidR="00F305D5" w:rsidRPr="001E21FC">
        <w:rPr>
          <w:rFonts w:cs="Arial"/>
          <w:strike/>
          <w:szCs w:val="22"/>
        </w:rPr>
        <w:t>R</w:t>
      </w:r>
      <w:r w:rsidR="00F305D5" w:rsidRPr="005A7AE8">
        <w:rPr>
          <w:rFonts w:cs="Arial"/>
          <w:szCs w:val="22"/>
        </w:rPr>
        <w:t xml:space="preserve">ozporządzeniu Komisji (UE) Nr 1408/2013 z dnia 18 grudnia 2013 r. w sprawie stosowania art. 107 i 108 Traktatu o funkcjonowaniu Unii Europejskie do pomocy de minimis w sektorze rolnym </w:t>
      </w:r>
      <w:r w:rsidR="00B96D78">
        <w:rPr>
          <w:rFonts w:cs="Arial"/>
          <w:szCs w:val="22"/>
        </w:rPr>
        <w:t xml:space="preserve"> lub </w:t>
      </w:r>
      <w:r w:rsidR="00B96D78">
        <w:rPr>
          <w:rFonts w:eastAsia="Arial" w:cs="Arial"/>
          <w:szCs w:val="22"/>
        </w:rPr>
        <w:t>Rozporządzeniu Komisji (UE) Nr 717/2014 z dnia 27 czerwca 2014 r. w sprawie stosowania art. 107 i 108 Traktatu o funkcjonowaniu Unii Europejskiej do pomocy de minimis w sektorze rybołówstwa i akwakultury</w:t>
      </w:r>
      <w:r w:rsidR="00B96D78">
        <w:rPr>
          <w:rFonts w:cs="Arial"/>
          <w:szCs w:val="22"/>
        </w:rPr>
        <w:t>,</w:t>
      </w:r>
    </w:p>
    <w:p w14:paraId="27604BD6" w14:textId="35DDA5B3" w:rsidR="00F305D5" w:rsidRDefault="00F305D5" w:rsidP="0034757D">
      <w:pPr>
        <w:numPr>
          <w:ilvl w:val="0"/>
          <w:numId w:val="8"/>
        </w:numPr>
        <w:spacing w:after="120"/>
        <w:ind w:left="567" w:hanging="567"/>
        <w:rPr>
          <w:rFonts w:cs="Arial"/>
          <w:szCs w:val="22"/>
        </w:rPr>
      </w:pPr>
      <w:r w:rsidRPr="008C1E1A">
        <w:rPr>
          <w:rFonts w:cs="Arial"/>
          <w:szCs w:val="22"/>
        </w:rPr>
        <w:t xml:space="preserve">w dniu złożenia wniosku </w:t>
      </w:r>
      <w:sdt>
        <w:sdtPr>
          <w:rPr>
            <w:rFonts w:cs="Arial"/>
            <w:b/>
            <w:bCs/>
            <w:szCs w:val="22"/>
          </w:rPr>
          <w:id w:val="-1047521223"/>
          <w:placeholder>
            <w:docPart w:val="69F544C01ABD4D31BBBD5E62E21651C1"/>
          </w:placeholder>
          <w:showingPlcHdr/>
          <w:dropDownList>
            <w:listItem w:value="Wybierz element."/>
            <w:listItem w:displayText="zalegam" w:value="zalegam"/>
            <w:listItem w:displayText="nie zalegam" w:value="nie zalegam"/>
          </w:dropDownList>
        </w:sdtPr>
        <w:sdtEndPr/>
        <w:sdtContent>
          <w:r w:rsidR="00E72E02" w:rsidRPr="00E72E02">
            <w:rPr>
              <w:rStyle w:val="Tekstzastpczy"/>
              <w:b/>
              <w:bCs/>
            </w:rPr>
            <w:t>Wybierz element.</w:t>
          </w:r>
        </w:sdtContent>
      </w:sdt>
      <w:r w:rsidRPr="008C1E1A">
        <w:rPr>
          <w:rFonts w:cs="Arial"/>
          <w:szCs w:val="22"/>
        </w:rPr>
        <w:t xml:space="preserve">* z </w:t>
      </w:r>
      <w:r w:rsidR="00583F8E" w:rsidRPr="008C1E1A">
        <w:rPr>
          <w:rFonts w:cs="Arial"/>
          <w:szCs w:val="22"/>
        </w:rPr>
        <w:t xml:space="preserve">wypłacaniem </w:t>
      </w:r>
      <w:r w:rsidRPr="008C1E1A">
        <w:rPr>
          <w:rFonts w:cs="Arial"/>
          <w:szCs w:val="22"/>
        </w:rPr>
        <w:t xml:space="preserve">wynagrodzeń pracownikom, należnych składek na ubezpieczenia społeczne, ubezpieczenie zdrowotne, Fundusz Pracy, Fundusz Gwarantowanych Świadczeń Pracowniczych oraz </w:t>
      </w:r>
      <w:r w:rsidR="00111562" w:rsidRPr="00A86F0B">
        <w:rPr>
          <w:rFonts w:cs="Arial"/>
          <w:szCs w:val="22"/>
        </w:rPr>
        <w:t xml:space="preserve"> z wypłatami na Państwowy Fundusz Rehabilitacji Osób Niepełnosprawnych,</w:t>
      </w:r>
    </w:p>
    <w:p w14:paraId="24F324FE" w14:textId="7467EF56" w:rsidR="00116A05" w:rsidRPr="002E6742" w:rsidRDefault="00116A05" w:rsidP="0034757D">
      <w:pPr>
        <w:numPr>
          <w:ilvl w:val="6"/>
          <w:numId w:val="50"/>
        </w:numPr>
        <w:tabs>
          <w:tab w:val="clear" w:pos="5040"/>
          <w:tab w:val="num" w:pos="567"/>
        </w:tabs>
        <w:spacing w:after="120"/>
        <w:ind w:left="567" w:hanging="567"/>
        <w:rPr>
          <w:rFonts w:cs="Arial"/>
          <w:szCs w:val="22"/>
        </w:rPr>
      </w:pPr>
      <w:r w:rsidRPr="0040370F">
        <w:rPr>
          <w:rFonts w:cs="Arial"/>
          <w:szCs w:val="22"/>
        </w:rPr>
        <w:t xml:space="preserve">w dniu </w:t>
      </w:r>
      <w:r w:rsidRPr="002E6742">
        <w:rPr>
          <w:rFonts w:cs="Arial"/>
          <w:szCs w:val="22"/>
        </w:rPr>
        <w:t xml:space="preserve">złożenia wniosku </w:t>
      </w:r>
      <w:sdt>
        <w:sdtPr>
          <w:rPr>
            <w:rFonts w:cs="Arial"/>
            <w:b/>
            <w:bCs/>
            <w:szCs w:val="22"/>
          </w:rPr>
          <w:id w:val="1557505845"/>
          <w:placeholder>
            <w:docPart w:val="109792C70724474B8A9F9E54747E5498"/>
          </w:placeholder>
          <w:showingPlcHdr/>
          <w:dropDownList>
            <w:listItem w:value="Wybierz element."/>
            <w:listItem w:displayText="zalegam" w:value="zalegam"/>
            <w:listItem w:displayText="nie zalegam" w:value="nie zalegam"/>
          </w:dropDownList>
        </w:sdtPr>
        <w:sdtEndPr/>
        <w:sdtContent>
          <w:r w:rsidR="00E72E02" w:rsidRPr="00E72E02">
            <w:rPr>
              <w:rStyle w:val="Tekstzastpczy"/>
              <w:b/>
              <w:bCs/>
            </w:rPr>
            <w:t>Wybierz element.</w:t>
          </w:r>
        </w:sdtContent>
      </w:sdt>
      <w:r w:rsidR="00E72E02" w:rsidRPr="002E6742">
        <w:rPr>
          <w:rFonts w:cs="Arial"/>
          <w:szCs w:val="22"/>
        </w:rPr>
        <w:t xml:space="preserve"> </w:t>
      </w:r>
      <w:r w:rsidRPr="002E6742">
        <w:rPr>
          <w:rFonts w:cs="Arial"/>
          <w:szCs w:val="22"/>
        </w:rPr>
        <w:t>* z opłacaniem składek na ubezpieczenie społeczne rolników lub na ubezpieczenie zdrowotne,</w:t>
      </w:r>
    </w:p>
    <w:p w14:paraId="6C7AE03F" w14:textId="164BF11C" w:rsidR="00116A05" w:rsidRPr="008C1E1A" w:rsidRDefault="00116A05" w:rsidP="0034757D">
      <w:pPr>
        <w:numPr>
          <w:ilvl w:val="6"/>
          <w:numId w:val="50"/>
        </w:numPr>
        <w:tabs>
          <w:tab w:val="clear" w:pos="5040"/>
          <w:tab w:val="num" w:pos="567"/>
        </w:tabs>
        <w:spacing w:after="120"/>
        <w:ind w:left="567" w:hanging="567"/>
        <w:rPr>
          <w:rFonts w:cs="Arial"/>
          <w:szCs w:val="22"/>
        </w:rPr>
      </w:pPr>
      <w:r w:rsidRPr="002E6742">
        <w:rPr>
          <w:rFonts w:cs="Arial"/>
          <w:szCs w:val="22"/>
        </w:rPr>
        <w:t xml:space="preserve">w dniu złożenia wniosku </w:t>
      </w:r>
      <w:sdt>
        <w:sdtPr>
          <w:rPr>
            <w:rFonts w:cs="Arial"/>
            <w:b/>
            <w:bCs/>
            <w:szCs w:val="22"/>
          </w:rPr>
          <w:id w:val="1617865081"/>
          <w:placeholder>
            <w:docPart w:val="1B75728B2A3544AA9B4C84E4636AC58B"/>
          </w:placeholder>
          <w:showingPlcHdr/>
          <w:dropDownList>
            <w:listItem w:value="Wybierz element."/>
            <w:listItem w:displayText="zalegam" w:value="zalegam"/>
            <w:listItem w:displayText="nie zalegam" w:value="nie zalegam"/>
          </w:dropDownList>
        </w:sdtPr>
        <w:sdtEndPr/>
        <w:sdtContent>
          <w:r w:rsidR="00E72E02" w:rsidRPr="00E72E02">
            <w:rPr>
              <w:rStyle w:val="Tekstzastpczy"/>
              <w:b/>
              <w:bCs/>
            </w:rPr>
            <w:t>Wybierz element.</w:t>
          </w:r>
        </w:sdtContent>
      </w:sdt>
      <w:r w:rsidR="00E72E02" w:rsidRPr="002E6742">
        <w:rPr>
          <w:rFonts w:cs="Arial"/>
          <w:szCs w:val="22"/>
        </w:rPr>
        <w:t xml:space="preserve"> </w:t>
      </w:r>
      <w:r w:rsidRPr="002E6742">
        <w:rPr>
          <w:rFonts w:cs="Arial"/>
          <w:szCs w:val="22"/>
        </w:rPr>
        <w:t>* z opłacaniem innych danin publicznych,</w:t>
      </w:r>
    </w:p>
    <w:p w14:paraId="344A19F3" w14:textId="077E87ED" w:rsidR="00F305D5" w:rsidRPr="008C1E1A" w:rsidRDefault="00F305D5" w:rsidP="0034757D">
      <w:pPr>
        <w:numPr>
          <w:ilvl w:val="0"/>
          <w:numId w:val="51"/>
        </w:numPr>
        <w:spacing w:after="120"/>
        <w:ind w:left="567" w:hanging="567"/>
        <w:rPr>
          <w:rFonts w:cs="Arial"/>
          <w:b/>
          <w:szCs w:val="22"/>
        </w:rPr>
      </w:pPr>
      <w:r w:rsidRPr="005A7AE8">
        <w:rPr>
          <w:rFonts w:cs="Arial"/>
          <w:szCs w:val="22"/>
        </w:rPr>
        <w:t xml:space="preserve">na dzień złożenia wniosku </w:t>
      </w:r>
      <w:sdt>
        <w:sdtPr>
          <w:rPr>
            <w:rFonts w:cs="Arial"/>
            <w:b/>
            <w:bCs/>
            <w:szCs w:val="22"/>
          </w:rPr>
          <w:id w:val="-1949690999"/>
          <w:placeholder>
            <w:docPart w:val="F947260A0D264E649E1A0A39CD9719B4"/>
          </w:placeholder>
          <w:showingPlcHdr/>
          <w:dropDownList>
            <w:listItem w:value="Wybierz element."/>
            <w:listItem w:displayText="znajduję się" w:value="znajduję się"/>
            <w:listItem w:displayText="nie znajduję się" w:value="nie znajduję się"/>
          </w:dropDownList>
        </w:sdtPr>
        <w:sdtEndPr/>
        <w:sdtContent>
          <w:r w:rsidR="00E72E02" w:rsidRPr="00E72E02">
            <w:rPr>
              <w:rStyle w:val="Tekstzastpczy"/>
              <w:b/>
              <w:bCs/>
            </w:rPr>
            <w:t>Wybierz element.</w:t>
          </w:r>
        </w:sdtContent>
      </w:sdt>
      <w:r w:rsidRPr="005A7AE8">
        <w:rPr>
          <w:rFonts w:cs="Arial"/>
          <w:szCs w:val="22"/>
        </w:rPr>
        <w:t>* w stanie likwidacji lub upadłości,</w:t>
      </w:r>
    </w:p>
    <w:p w14:paraId="4A2E7B77" w14:textId="34EA09EB" w:rsidR="00610E99" w:rsidRPr="008C1E1A" w:rsidRDefault="00610E99" w:rsidP="0034757D">
      <w:pPr>
        <w:numPr>
          <w:ilvl w:val="0"/>
          <w:numId w:val="51"/>
        </w:numPr>
        <w:spacing w:after="120"/>
        <w:ind w:left="567" w:hanging="567"/>
        <w:rPr>
          <w:rFonts w:cs="Arial"/>
          <w:bCs/>
          <w:szCs w:val="22"/>
        </w:rPr>
      </w:pPr>
      <w:r w:rsidRPr="008C1E1A">
        <w:rPr>
          <w:rFonts w:cs="Arial"/>
          <w:bCs/>
          <w:szCs w:val="22"/>
        </w:rPr>
        <w:t>w okresie ostatnich 2 la</w:t>
      </w:r>
      <w:r w:rsidR="00E72E02">
        <w:rPr>
          <w:rFonts w:cs="Arial"/>
          <w:bCs/>
          <w:szCs w:val="22"/>
        </w:rPr>
        <w:t>t</w:t>
      </w:r>
      <w:r w:rsidR="00E72E02" w:rsidRPr="00E72E02">
        <w:rPr>
          <w:rFonts w:cs="Arial"/>
          <w:b/>
          <w:szCs w:val="22"/>
        </w:rPr>
        <w:t xml:space="preserve"> </w:t>
      </w:r>
      <w:sdt>
        <w:sdtPr>
          <w:rPr>
            <w:rFonts w:cs="Arial"/>
            <w:b/>
            <w:szCs w:val="22"/>
          </w:rPr>
          <w:id w:val="-1280648270"/>
          <w:placeholder>
            <w:docPart w:val="2084E50CF87B46889E7B9FD42A174F1D"/>
          </w:placeholder>
          <w:showingPlcHdr/>
          <w:dropDownList>
            <w:listItem w:value="Wybierz element."/>
            <w:listItem w:displayText="zostałam/em" w:value="zostałam/em"/>
            <w:listItem w:displayText="nie zostałam/em" w:value="nie zostałam/em"/>
          </w:dropDownList>
        </w:sdtPr>
        <w:sdtEndPr/>
        <w:sdtContent>
          <w:r w:rsidR="00E72E02" w:rsidRPr="00E72E02">
            <w:rPr>
              <w:rStyle w:val="Tekstzastpczy"/>
              <w:b/>
            </w:rPr>
            <w:t>Wybierz element.</w:t>
          </w:r>
        </w:sdtContent>
      </w:sdt>
      <w:r w:rsidRPr="00610E99">
        <w:rPr>
          <w:rFonts w:cs="Arial"/>
          <w:b/>
          <w:szCs w:val="22"/>
        </w:rPr>
        <w:t>*</w:t>
      </w:r>
      <w:r w:rsidRPr="008C1E1A">
        <w:rPr>
          <w:rFonts w:cs="Arial"/>
          <w:bCs/>
          <w:szCs w:val="22"/>
        </w:rPr>
        <w:t xml:space="preserve"> prawomocnie skazany/a za przestępstwo składania fałszywych zeznań lub oświadczeń, przestępstwo przeciwko wiarygodności dokumentów lub przeciwko obrotowi gospodarczemu i interesom majątkowym w obrocie cywilnoprawnym, przestępstwo przeciwko prawom osób wykonujących pracę zarobkową, na podstawie ustawy z dnia 6 czerwca 1997r. Kodeks karny, za przestępstwo skarbowe na podstawie ustawy z dnia 10 września 1999r. – Kodeks karny skarbowy lub za odpowiedni czyn zabroniony określony w przepisach prawa obcego,</w:t>
      </w:r>
    </w:p>
    <w:p w14:paraId="19D24484" w14:textId="6796756D" w:rsidR="00F305D5" w:rsidRPr="008C1E1A" w:rsidRDefault="00F305D5" w:rsidP="005B3F8F">
      <w:pPr>
        <w:numPr>
          <w:ilvl w:val="0"/>
          <w:numId w:val="51"/>
        </w:numPr>
        <w:spacing w:after="120"/>
        <w:ind w:left="567" w:hanging="567"/>
        <w:rPr>
          <w:rFonts w:cs="Arial"/>
          <w:b/>
          <w:szCs w:val="22"/>
        </w:rPr>
      </w:pPr>
      <w:r w:rsidRPr="008C1E1A">
        <w:rPr>
          <w:rFonts w:cs="Arial"/>
          <w:szCs w:val="22"/>
        </w:rPr>
        <w:lastRenderedPageBreak/>
        <w:t xml:space="preserve">w okresie 365 dni przed dniem złożenia niniejszego wniosku </w:t>
      </w:r>
      <w:sdt>
        <w:sdtPr>
          <w:rPr>
            <w:rFonts w:cs="Arial"/>
            <w:b/>
            <w:szCs w:val="22"/>
          </w:rPr>
          <w:id w:val="1546632394"/>
          <w:placeholder>
            <w:docPart w:val="1293DE7154DC4B8A92E9F9A2FB381F43"/>
          </w:placeholder>
          <w:showingPlcHdr/>
          <w:dropDownList>
            <w:listItem w:value="Wybierz element."/>
            <w:listItem w:displayText="zostałam/em" w:value="zostałam/em"/>
            <w:listItem w:displayText="nie zostałam/em" w:value="nie zostałam/em"/>
          </w:dropDownList>
        </w:sdtPr>
        <w:sdtEndPr/>
        <w:sdtContent>
          <w:r w:rsidR="00E72E02" w:rsidRPr="00E72E02">
            <w:rPr>
              <w:rStyle w:val="Tekstzastpczy"/>
              <w:b/>
            </w:rPr>
            <w:t>Wybierz element.</w:t>
          </w:r>
        </w:sdtContent>
      </w:sdt>
      <w:r w:rsidRPr="008C1E1A">
        <w:rPr>
          <w:rFonts w:cs="Arial"/>
          <w:szCs w:val="22"/>
        </w:rPr>
        <w:t xml:space="preserve">* ukarany lub skazany prawomocnym wyrokiem za naruszenie przepisów prawa pracy oraz </w:t>
      </w:r>
      <w:sdt>
        <w:sdtPr>
          <w:rPr>
            <w:rFonts w:cs="Arial"/>
            <w:szCs w:val="22"/>
          </w:rPr>
          <w:id w:val="313227849"/>
          <w:placeholder>
            <w:docPart w:val="F39B658033C64B0C8DECB814F2FC1825"/>
          </w:placeholder>
          <w:showingPlcHdr/>
          <w:dropDownList>
            <w:listItem w:value="Wybierz element."/>
            <w:listItem w:displayText="jestem" w:value="jestem"/>
            <w:listItem w:displayText="nie jestem" w:value="nie jestem"/>
          </w:dropDownList>
        </w:sdtPr>
        <w:sdtEndPr/>
        <w:sdtContent>
          <w:r w:rsidR="00E72E02" w:rsidRPr="00417F09">
            <w:rPr>
              <w:rStyle w:val="Tekstzastpczy"/>
            </w:rPr>
            <w:t>Wybierz element.</w:t>
          </w:r>
        </w:sdtContent>
      </w:sdt>
      <w:r w:rsidRPr="008C1E1A">
        <w:rPr>
          <w:rFonts w:cs="Arial"/>
          <w:szCs w:val="22"/>
        </w:rPr>
        <w:t>* objęty postępowaniem dotyczącym naruszenia przepisów prawa pracy,</w:t>
      </w:r>
    </w:p>
    <w:p w14:paraId="1B9AF2C2" w14:textId="07A5DD80" w:rsidR="0057685C" w:rsidRPr="0057685C" w:rsidRDefault="0057685C" w:rsidP="005B3F8F">
      <w:pPr>
        <w:numPr>
          <w:ilvl w:val="0"/>
          <w:numId w:val="51"/>
        </w:numPr>
        <w:spacing w:after="120"/>
        <w:ind w:left="567" w:hanging="567"/>
        <w:rPr>
          <w:rFonts w:cs="Arial"/>
          <w:szCs w:val="22"/>
        </w:rPr>
      </w:pPr>
      <w:r w:rsidRPr="0057685C">
        <w:rPr>
          <w:rFonts w:cs="Arial"/>
          <w:szCs w:val="22"/>
        </w:rPr>
        <w:t>w okresie 3 lat poprzedzających dzień złożenia wniosku o udzielenie pomocy</w:t>
      </w:r>
      <w:r w:rsidR="00CF440D">
        <w:rPr>
          <w:rFonts w:cs="Arial"/>
          <w:szCs w:val="22"/>
        </w:rPr>
        <w:t xml:space="preserve">, </w:t>
      </w:r>
      <w:r w:rsidRPr="0057685C">
        <w:rPr>
          <w:rFonts w:cs="Arial"/>
          <w:szCs w:val="22"/>
        </w:rPr>
        <w:t>na podstawie art. 37 ust. 1 pkt 1 ustawy z dnia 30 kwietnia 2004 r. o postępowaniu w sprawach dotyczących pomocy publicznej oraz Rozporządzenia Komisji (UE) nr 2023/2831 z dnia 13 grudnia 2023 r. w sprawie stosowania art. 107 i 108 Traktat o funkcjonowaniu Unii Europejskiej do pomocy de minimis</w:t>
      </w:r>
    </w:p>
    <w:p w14:paraId="225FAB3C" w14:textId="0BB7E9A1" w:rsidR="0057685C" w:rsidRPr="0057685C" w:rsidRDefault="00386686" w:rsidP="000167B0">
      <w:pPr>
        <w:ind w:firstLine="567"/>
        <w:rPr>
          <w:rFonts w:cs="Arial"/>
          <w:szCs w:val="22"/>
        </w:rPr>
      </w:pPr>
      <w:sdt>
        <w:sdtPr>
          <w:rPr>
            <w:rFonts w:cs="Arial"/>
            <w:szCs w:val="22"/>
          </w:rPr>
          <w:id w:val="-247202088"/>
          <w14:checkbox>
            <w14:checked w14:val="0"/>
            <w14:checkedState w14:val="2612" w14:font="MS Gothic"/>
            <w14:uncheckedState w14:val="2610" w14:font="MS Gothic"/>
          </w14:checkbox>
        </w:sdtPr>
        <w:sdtEndPr/>
        <w:sdtContent>
          <w:r w:rsidR="000167B0">
            <w:rPr>
              <w:rFonts w:ascii="MS Gothic" w:eastAsia="MS Gothic" w:hAnsi="MS Gothic" w:cs="Arial" w:hint="eastAsia"/>
              <w:szCs w:val="22"/>
            </w:rPr>
            <w:t>☐</w:t>
          </w:r>
        </w:sdtContent>
      </w:sdt>
      <w:r w:rsidR="0057685C" w:rsidRPr="0057685C">
        <w:rPr>
          <w:rFonts w:cs="Arial"/>
          <w:szCs w:val="22"/>
        </w:rPr>
        <w:t xml:space="preserve"> </w:t>
      </w:r>
      <w:r w:rsidR="0057685C" w:rsidRPr="0057685C">
        <w:rPr>
          <w:rFonts w:cs="Arial"/>
          <w:szCs w:val="22"/>
        </w:rPr>
        <w:tab/>
        <w:t>nie otrzymałem(am) pomocy de minimis,</w:t>
      </w:r>
    </w:p>
    <w:p w14:paraId="4B38DD76" w14:textId="2B8535AC" w:rsidR="0057685C" w:rsidRPr="0057685C" w:rsidRDefault="00386686" w:rsidP="000167B0">
      <w:pPr>
        <w:ind w:firstLine="567"/>
        <w:rPr>
          <w:rFonts w:cs="Arial"/>
          <w:szCs w:val="22"/>
        </w:rPr>
      </w:pPr>
      <w:sdt>
        <w:sdtPr>
          <w:rPr>
            <w:rFonts w:cs="Arial"/>
            <w:szCs w:val="22"/>
          </w:rPr>
          <w:id w:val="500549102"/>
          <w14:checkbox>
            <w14:checked w14:val="0"/>
            <w14:checkedState w14:val="2612" w14:font="MS Gothic"/>
            <w14:uncheckedState w14:val="2610" w14:font="MS Gothic"/>
          </w14:checkbox>
        </w:sdtPr>
        <w:sdtEndPr/>
        <w:sdtContent>
          <w:r w:rsidR="000167B0">
            <w:rPr>
              <w:rFonts w:ascii="MS Gothic" w:eastAsia="MS Gothic" w:hAnsi="MS Gothic" w:cs="Arial" w:hint="eastAsia"/>
              <w:szCs w:val="22"/>
            </w:rPr>
            <w:t>☐</w:t>
          </w:r>
        </w:sdtContent>
      </w:sdt>
      <w:r w:rsidR="0057685C" w:rsidRPr="0057685C">
        <w:rPr>
          <w:rFonts w:cs="Arial"/>
          <w:szCs w:val="22"/>
        </w:rPr>
        <w:t xml:space="preserve"> </w:t>
      </w:r>
      <w:r w:rsidR="0057685C" w:rsidRPr="0057685C">
        <w:rPr>
          <w:rFonts w:cs="Arial"/>
          <w:szCs w:val="22"/>
        </w:rPr>
        <w:tab/>
        <w:t xml:space="preserve">otrzymałem(am) pomoc de minimis w wysokości </w:t>
      </w:r>
      <w:sdt>
        <w:sdtPr>
          <w:rPr>
            <w:rFonts w:cs="Arial"/>
            <w:szCs w:val="22"/>
          </w:rPr>
          <w:id w:val="890776205"/>
          <w:placeholder>
            <w:docPart w:val="CAA4BBDF6EEB4E9A9C40437535A2A343"/>
          </w:placeholder>
          <w:showingPlcHdr/>
        </w:sdtPr>
        <w:sdtEndPr/>
        <w:sdtContent>
          <w:r w:rsidR="000167B0">
            <w:rPr>
              <w:rStyle w:val="Tekstzastpczy"/>
            </w:rPr>
            <w:t>…</w:t>
          </w:r>
        </w:sdtContent>
      </w:sdt>
      <w:r w:rsidR="000167B0">
        <w:rPr>
          <w:rFonts w:cs="Arial"/>
          <w:szCs w:val="22"/>
        </w:rPr>
        <w:t xml:space="preserve"> </w:t>
      </w:r>
      <w:r w:rsidR="0057685C" w:rsidRPr="0057685C">
        <w:rPr>
          <w:rFonts w:cs="Arial"/>
          <w:szCs w:val="22"/>
        </w:rPr>
        <w:t>zł</w:t>
      </w:r>
      <w:r w:rsidR="000167B0">
        <w:rPr>
          <w:rFonts w:cs="Arial"/>
          <w:szCs w:val="22"/>
        </w:rPr>
        <w:t xml:space="preserve"> </w:t>
      </w:r>
      <w:sdt>
        <w:sdtPr>
          <w:rPr>
            <w:rFonts w:cs="Arial"/>
            <w:szCs w:val="22"/>
          </w:rPr>
          <w:id w:val="715623144"/>
          <w:placeholder>
            <w:docPart w:val="D97B50F8A44D42EEBCC6356F552F975E"/>
          </w:placeholder>
          <w:showingPlcHdr/>
        </w:sdtPr>
        <w:sdtEndPr/>
        <w:sdtContent>
          <w:r w:rsidR="000167B0">
            <w:rPr>
              <w:rStyle w:val="Tekstzastpczy"/>
            </w:rPr>
            <w:t>…</w:t>
          </w:r>
        </w:sdtContent>
      </w:sdt>
      <w:r w:rsidR="0057685C" w:rsidRPr="0057685C">
        <w:rPr>
          <w:rFonts w:cs="Arial"/>
          <w:szCs w:val="22"/>
        </w:rPr>
        <w:t xml:space="preserve"> Euro,</w:t>
      </w:r>
    </w:p>
    <w:p w14:paraId="5F94C857" w14:textId="3E034B8D" w:rsidR="0057685C" w:rsidRPr="0057685C" w:rsidRDefault="00386686" w:rsidP="000167B0">
      <w:pPr>
        <w:ind w:firstLine="567"/>
        <w:rPr>
          <w:rFonts w:cs="Arial"/>
          <w:szCs w:val="22"/>
        </w:rPr>
      </w:pPr>
      <w:sdt>
        <w:sdtPr>
          <w:rPr>
            <w:rFonts w:cs="Arial"/>
            <w:szCs w:val="22"/>
          </w:rPr>
          <w:id w:val="784699291"/>
          <w14:checkbox>
            <w14:checked w14:val="0"/>
            <w14:checkedState w14:val="2612" w14:font="MS Gothic"/>
            <w14:uncheckedState w14:val="2610" w14:font="MS Gothic"/>
          </w14:checkbox>
        </w:sdtPr>
        <w:sdtEndPr/>
        <w:sdtContent>
          <w:r w:rsidR="000167B0">
            <w:rPr>
              <w:rFonts w:ascii="MS Gothic" w:eastAsia="MS Gothic" w:hAnsi="MS Gothic" w:cs="Arial" w:hint="eastAsia"/>
              <w:szCs w:val="22"/>
            </w:rPr>
            <w:t>☐</w:t>
          </w:r>
        </w:sdtContent>
      </w:sdt>
      <w:r w:rsidR="0057685C" w:rsidRPr="0057685C">
        <w:rPr>
          <w:rFonts w:cs="Arial"/>
          <w:szCs w:val="22"/>
        </w:rPr>
        <w:t xml:space="preserve"> </w:t>
      </w:r>
      <w:r w:rsidR="0057685C" w:rsidRPr="0057685C">
        <w:rPr>
          <w:rFonts w:cs="Arial"/>
          <w:szCs w:val="22"/>
        </w:rPr>
        <w:tab/>
        <w:t>nie otrzymałem(am) pomocy de minimis w rolnictwie lub rybołówstwie,</w:t>
      </w:r>
    </w:p>
    <w:p w14:paraId="69D68E97" w14:textId="162A6233" w:rsidR="0057685C" w:rsidRPr="0057685C" w:rsidRDefault="00386686" w:rsidP="000167B0">
      <w:pPr>
        <w:spacing w:after="120"/>
        <w:ind w:left="1418" w:hanging="851"/>
        <w:rPr>
          <w:rFonts w:cs="Arial"/>
          <w:szCs w:val="22"/>
        </w:rPr>
      </w:pPr>
      <w:sdt>
        <w:sdtPr>
          <w:rPr>
            <w:rFonts w:cs="Arial"/>
            <w:szCs w:val="22"/>
          </w:rPr>
          <w:id w:val="862790982"/>
          <w14:checkbox>
            <w14:checked w14:val="0"/>
            <w14:checkedState w14:val="2612" w14:font="MS Gothic"/>
            <w14:uncheckedState w14:val="2610" w14:font="MS Gothic"/>
          </w14:checkbox>
        </w:sdtPr>
        <w:sdtEndPr/>
        <w:sdtContent>
          <w:r w:rsidR="000167B0">
            <w:rPr>
              <w:rFonts w:ascii="MS Gothic" w:eastAsia="MS Gothic" w:hAnsi="MS Gothic" w:cs="Arial" w:hint="eastAsia"/>
              <w:szCs w:val="22"/>
            </w:rPr>
            <w:t>☐</w:t>
          </w:r>
        </w:sdtContent>
      </w:sdt>
      <w:r w:rsidR="0057685C" w:rsidRPr="0057685C">
        <w:rPr>
          <w:rFonts w:cs="Arial"/>
          <w:szCs w:val="22"/>
        </w:rPr>
        <w:t xml:space="preserve"> </w:t>
      </w:r>
      <w:r w:rsidR="0057685C" w:rsidRPr="0057685C">
        <w:rPr>
          <w:rFonts w:cs="Arial"/>
          <w:szCs w:val="22"/>
        </w:rPr>
        <w:tab/>
        <w:t xml:space="preserve">otrzymałem(am) pomoc de minimis w rolnictwie lub rybołówstwie w wysokości </w:t>
      </w:r>
      <w:sdt>
        <w:sdtPr>
          <w:rPr>
            <w:rFonts w:cs="Arial"/>
            <w:szCs w:val="22"/>
          </w:rPr>
          <w:id w:val="-1093016440"/>
          <w:placeholder>
            <w:docPart w:val="B07C4F4DBB4040ABB15A540BE68B8700"/>
          </w:placeholder>
          <w:showingPlcHdr/>
        </w:sdtPr>
        <w:sdtEndPr/>
        <w:sdtContent>
          <w:r w:rsidR="000167B0">
            <w:rPr>
              <w:rStyle w:val="Tekstzastpczy"/>
            </w:rPr>
            <w:t>…</w:t>
          </w:r>
        </w:sdtContent>
      </w:sdt>
      <w:r w:rsidR="000167B0">
        <w:rPr>
          <w:rFonts w:cs="Arial"/>
          <w:szCs w:val="22"/>
        </w:rPr>
        <w:t xml:space="preserve"> </w:t>
      </w:r>
      <w:r w:rsidR="0057685C" w:rsidRPr="0057685C">
        <w:rPr>
          <w:rFonts w:cs="Arial"/>
          <w:szCs w:val="22"/>
        </w:rPr>
        <w:t>zł</w:t>
      </w:r>
      <w:r w:rsidR="000167B0">
        <w:rPr>
          <w:rFonts w:cs="Arial"/>
          <w:szCs w:val="22"/>
        </w:rPr>
        <w:t xml:space="preserve"> </w:t>
      </w:r>
      <w:sdt>
        <w:sdtPr>
          <w:rPr>
            <w:rFonts w:cs="Arial"/>
            <w:szCs w:val="22"/>
          </w:rPr>
          <w:id w:val="-427820372"/>
          <w:placeholder>
            <w:docPart w:val="D50C126CB0334F05BBB4661203B232E0"/>
          </w:placeholder>
          <w:showingPlcHdr/>
        </w:sdtPr>
        <w:sdtEndPr/>
        <w:sdtContent>
          <w:r w:rsidR="000167B0">
            <w:rPr>
              <w:rStyle w:val="Tekstzastpczy"/>
            </w:rPr>
            <w:t>…</w:t>
          </w:r>
        </w:sdtContent>
      </w:sdt>
      <w:r w:rsidR="0057685C" w:rsidRPr="0057685C">
        <w:rPr>
          <w:rFonts w:cs="Arial"/>
          <w:szCs w:val="22"/>
        </w:rPr>
        <w:t xml:space="preserve"> Euro,</w:t>
      </w:r>
    </w:p>
    <w:p w14:paraId="329B2923" w14:textId="68E32207" w:rsidR="00F305D5" w:rsidRPr="005A7AE8" w:rsidRDefault="00386686" w:rsidP="005B3F8F">
      <w:pPr>
        <w:numPr>
          <w:ilvl w:val="0"/>
          <w:numId w:val="51"/>
        </w:numPr>
        <w:spacing w:after="120"/>
        <w:ind w:left="567" w:hanging="567"/>
        <w:rPr>
          <w:rFonts w:cs="Arial"/>
          <w:b/>
          <w:szCs w:val="22"/>
        </w:rPr>
      </w:pPr>
      <w:sdt>
        <w:sdtPr>
          <w:rPr>
            <w:rFonts w:cs="Arial"/>
            <w:b/>
            <w:szCs w:val="22"/>
          </w:rPr>
          <w:id w:val="2090424064"/>
          <w:placeholder>
            <w:docPart w:val="A223ADA407164BD5B613B64ACB7DFA9D"/>
          </w:placeholder>
          <w:showingPlcHdr/>
          <w:dropDownList>
            <w:listItem w:value="Wybierz element."/>
            <w:listItem w:displayText="ciąży" w:value="ciąży"/>
            <w:listItem w:displayText="nie ciąży" w:value="nie ciąży"/>
          </w:dropDownList>
        </w:sdtPr>
        <w:sdtEndPr/>
        <w:sdtContent>
          <w:r w:rsidR="00F617BE" w:rsidRPr="00417F09">
            <w:rPr>
              <w:rStyle w:val="Tekstzastpczy"/>
            </w:rPr>
            <w:t>Wybierz element.</w:t>
          </w:r>
        </w:sdtContent>
      </w:sdt>
      <w:r w:rsidR="00F305D5" w:rsidRPr="005A7AE8">
        <w:rPr>
          <w:rFonts w:cs="Arial"/>
          <w:szCs w:val="22"/>
        </w:rPr>
        <w:t xml:space="preserve">* na mnie obowiązek zwrotu pomocy wynikający z decyzji Komisji Europejskiej uznającej pomoc za niezgodną z prawem </w:t>
      </w:r>
      <w:r w:rsidR="00D567DD">
        <w:rPr>
          <w:rFonts w:cs="Arial"/>
          <w:szCs w:val="22"/>
        </w:rPr>
        <w:t xml:space="preserve"> </w:t>
      </w:r>
      <w:r w:rsidR="00731555">
        <w:rPr>
          <w:rFonts w:cs="Arial"/>
          <w:szCs w:val="22"/>
        </w:rPr>
        <w:t>oraz rynkiem wewnętrznym</w:t>
      </w:r>
      <w:r w:rsidR="00F305D5" w:rsidRPr="005A7AE8">
        <w:rPr>
          <w:rFonts w:cs="Arial"/>
          <w:color w:val="000000"/>
          <w:szCs w:val="22"/>
        </w:rPr>
        <w:t>,</w:t>
      </w:r>
    </w:p>
    <w:p w14:paraId="0585EB80" w14:textId="329A6162" w:rsidR="00F305D5" w:rsidRPr="005A7AE8" w:rsidRDefault="00F305D5" w:rsidP="005B3F8F">
      <w:pPr>
        <w:numPr>
          <w:ilvl w:val="0"/>
          <w:numId w:val="51"/>
        </w:numPr>
        <w:spacing w:after="120"/>
        <w:ind w:left="567" w:hanging="567"/>
        <w:rPr>
          <w:rFonts w:cs="Arial"/>
          <w:b/>
          <w:szCs w:val="22"/>
        </w:rPr>
      </w:pPr>
      <w:r w:rsidRPr="005A7AE8">
        <w:rPr>
          <w:rFonts w:cs="Arial"/>
          <w:color w:val="000000"/>
          <w:szCs w:val="22"/>
        </w:rPr>
        <w:t>uzyskana pomoc związana z zatrudnieniem pracowników w ramach robót publicznych</w:t>
      </w:r>
      <w:r w:rsidRPr="005A7AE8">
        <w:rPr>
          <w:rFonts w:cs="Arial"/>
          <w:color w:val="000000"/>
          <w:spacing w:val="-1"/>
          <w:szCs w:val="22"/>
        </w:rPr>
        <w:t xml:space="preserve"> </w:t>
      </w:r>
      <w:sdt>
        <w:sdtPr>
          <w:rPr>
            <w:rFonts w:cs="Arial"/>
            <w:b/>
            <w:bCs/>
            <w:color w:val="000000"/>
            <w:spacing w:val="-1"/>
            <w:szCs w:val="22"/>
          </w:rPr>
          <w:id w:val="1499933881"/>
          <w:placeholder>
            <w:docPart w:val="8A27FE906F734056BA4DCEDD102B0012"/>
          </w:placeholder>
          <w:showingPlcHdr/>
          <w:dropDownList>
            <w:listItem w:value="Wybierz element."/>
            <w:listItem w:displayText="jest" w:value="jest"/>
            <w:listItem w:displayText="nie jest" w:value="nie jest"/>
          </w:dropDownList>
        </w:sdtPr>
        <w:sdtEndPr/>
        <w:sdtContent>
          <w:r w:rsidR="00F617BE" w:rsidRPr="00F617BE">
            <w:rPr>
              <w:rStyle w:val="Tekstzastpczy"/>
              <w:b/>
              <w:bCs/>
            </w:rPr>
            <w:t>Wybierz element.</w:t>
          </w:r>
        </w:sdtContent>
      </w:sdt>
      <w:r w:rsidRPr="005A7AE8">
        <w:rPr>
          <w:rFonts w:cs="Arial"/>
          <w:color w:val="000000"/>
          <w:spacing w:val="-1"/>
          <w:szCs w:val="22"/>
        </w:rPr>
        <w:t xml:space="preserve">* przydzielana łącznie z inną pomocą </w:t>
      </w:r>
      <w:r w:rsidR="00EF2268">
        <w:rPr>
          <w:rFonts w:cs="Arial"/>
          <w:color w:val="000000"/>
          <w:spacing w:val="-1"/>
          <w:szCs w:val="22"/>
        </w:rPr>
        <w:t xml:space="preserve">publiczną </w:t>
      </w:r>
      <w:r w:rsidRPr="005A7AE8">
        <w:rPr>
          <w:rFonts w:cs="Arial"/>
          <w:color w:val="000000"/>
          <w:spacing w:val="-1"/>
          <w:szCs w:val="22"/>
        </w:rPr>
        <w:t xml:space="preserve">lub wsparciem ze środków Wspólnoty </w:t>
      </w:r>
      <w:r w:rsidRPr="005A7AE8">
        <w:rPr>
          <w:rFonts w:cs="Arial"/>
          <w:color w:val="000000"/>
          <w:szCs w:val="22"/>
        </w:rPr>
        <w:t>Europejskiej,</w:t>
      </w:r>
    </w:p>
    <w:p w14:paraId="7DA8416C" w14:textId="77777777" w:rsidR="00F305D5" w:rsidRPr="008C1E1A" w:rsidRDefault="00F305D5" w:rsidP="005B3F8F">
      <w:pPr>
        <w:numPr>
          <w:ilvl w:val="0"/>
          <w:numId w:val="51"/>
        </w:numPr>
        <w:spacing w:after="120"/>
        <w:ind w:left="567" w:hanging="567"/>
        <w:rPr>
          <w:rFonts w:cs="Arial"/>
          <w:b/>
          <w:szCs w:val="22"/>
        </w:rPr>
      </w:pPr>
      <w:r w:rsidRPr="005A7AE8">
        <w:rPr>
          <w:rFonts w:cs="Arial"/>
          <w:color w:val="000000"/>
          <w:szCs w:val="22"/>
        </w:rPr>
        <w:t>zobowiązuję się do złożenia w dniu podpisania umowy dodatkowego oświadczenia o uzyskanej pomocy publicznej,</w:t>
      </w:r>
    </w:p>
    <w:p w14:paraId="1ED8A25D" w14:textId="4444AF26" w:rsidR="00CC1D33" w:rsidRDefault="00386686" w:rsidP="005B3F8F">
      <w:pPr>
        <w:numPr>
          <w:ilvl w:val="6"/>
          <w:numId w:val="52"/>
        </w:numPr>
        <w:tabs>
          <w:tab w:val="clear" w:pos="5040"/>
          <w:tab w:val="num" w:pos="567"/>
        </w:tabs>
        <w:spacing w:after="120"/>
        <w:ind w:left="567" w:hanging="567"/>
        <w:rPr>
          <w:rFonts w:cs="Arial"/>
          <w:szCs w:val="22"/>
        </w:rPr>
      </w:pPr>
      <w:sdt>
        <w:sdtPr>
          <w:rPr>
            <w:rFonts w:cs="Arial"/>
            <w:b/>
            <w:bCs/>
            <w:szCs w:val="22"/>
          </w:rPr>
          <w:id w:val="-2115885012"/>
          <w:placeholder>
            <w:docPart w:val="81B56D4311E049B3BCAC6C1707654B56"/>
          </w:placeholder>
          <w:showingPlcHdr/>
          <w:dropDownList>
            <w:listItem w:value="Wybierz element."/>
            <w:listItem w:displayText="figuruję" w:value="figuruję"/>
            <w:listItem w:displayText="nie figuruję" w:value="nie figuruję"/>
          </w:dropDownList>
        </w:sdtPr>
        <w:sdtEndPr/>
        <w:sdtContent>
          <w:r w:rsidR="00F617BE" w:rsidRPr="00417F09">
            <w:rPr>
              <w:rStyle w:val="Tekstzastpczy"/>
            </w:rPr>
            <w:t>Wybierz element.</w:t>
          </w:r>
        </w:sdtContent>
      </w:sdt>
      <w:r w:rsidR="00CC1D33">
        <w:rPr>
          <w:rFonts w:cs="Arial"/>
          <w:b/>
          <w:bCs/>
          <w:szCs w:val="22"/>
        </w:rPr>
        <w:t>*</w:t>
      </w:r>
      <w:r w:rsidR="00CC1D33">
        <w:rPr>
          <w:rFonts w:cs="Arial"/>
          <w:szCs w:val="22"/>
        </w:rPr>
        <w:t xml:space="preserve"> na liście osób i podmiotów zamieszczonych na stronie internetowej Ministerstwa Spraw Wewnętrznych i Administracji objętych sankcjami na podstawie Ustawy z dnia 13 kwietnia 2022 r. o szczególnych rozwiązaniach w zakresie przeciwdziałania wspierania agresji na Ukrainę oraz służących ochronie bezpieczeństwa narodowego </w:t>
      </w:r>
      <w:r w:rsidR="00CC1D33" w:rsidRPr="008C1E1A">
        <w:rPr>
          <w:rFonts w:cs="Arial"/>
          <w:szCs w:val="22"/>
        </w:rPr>
        <w:t>(</w:t>
      </w:r>
      <w:hyperlink r:id="rId10" w:history="1">
        <w:r w:rsidR="00CC1D33" w:rsidRPr="00046556">
          <w:rPr>
            <w:rStyle w:val="Hipercze"/>
            <w:rFonts w:cs="Arial"/>
            <w:color w:val="auto"/>
            <w:szCs w:val="22"/>
          </w:rPr>
          <w:t>https://www.gov.pl/web/mswia/lista-osob-i-podmiotow-objetych-sankcjami</w:t>
        </w:r>
      </w:hyperlink>
      <w:r w:rsidR="00CC1D33" w:rsidRPr="008C1E1A">
        <w:rPr>
          <w:rFonts w:cs="Arial"/>
          <w:szCs w:val="22"/>
        </w:rPr>
        <w:t>)</w:t>
      </w:r>
      <w:r w:rsidR="00CC1D33">
        <w:rPr>
          <w:rFonts w:cs="Arial"/>
          <w:szCs w:val="22"/>
        </w:rPr>
        <w:t>,</w:t>
      </w:r>
    </w:p>
    <w:p w14:paraId="56C55C2F" w14:textId="5216282E" w:rsidR="00CC1D33" w:rsidRPr="008C1E1A" w:rsidRDefault="00386686" w:rsidP="005B3F8F">
      <w:pPr>
        <w:numPr>
          <w:ilvl w:val="6"/>
          <w:numId w:val="52"/>
        </w:numPr>
        <w:tabs>
          <w:tab w:val="clear" w:pos="5040"/>
          <w:tab w:val="num" w:pos="567"/>
        </w:tabs>
        <w:spacing w:after="120"/>
        <w:ind w:left="567" w:hanging="567"/>
        <w:rPr>
          <w:rFonts w:cs="Arial"/>
          <w:szCs w:val="22"/>
        </w:rPr>
      </w:pPr>
      <w:sdt>
        <w:sdtPr>
          <w:rPr>
            <w:rFonts w:cs="Arial"/>
            <w:b/>
            <w:bCs/>
            <w:szCs w:val="22"/>
          </w:rPr>
          <w:id w:val="-1388337490"/>
          <w:placeholder>
            <w:docPart w:val="140E1F673BD045D29436BA71E500A67D"/>
          </w:placeholder>
          <w:showingPlcHdr/>
          <w:dropDownList>
            <w:listItem w:value="Wybierz element."/>
            <w:listItem w:displayText="jestem" w:value="jestem"/>
            <w:listItem w:displayText="nie jestem" w:value="nie jestem"/>
          </w:dropDownList>
        </w:sdtPr>
        <w:sdtEndPr/>
        <w:sdtContent>
          <w:r w:rsidR="00F617BE" w:rsidRPr="00417F09">
            <w:rPr>
              <w:rStyle w:val="Tekstzastpczy"/>
            </w:rPr>
            <w:t>Wybierz element.</w:t>
          </w:r>
        </w:sdtContent>
      </w:sdt>
      <w:r w:rsidR="00CC1D33" w:rsidRPr="00645DAC">
        <w:rPr>
          <w:rFonts w:cs="Arial"/>
          <w:b/>
          <w:bCs/>
          <w:szCs w:val="22"/>
        </w:rPr>
        <w:t>*</w:t>
      </w:r>
      <w:r w:rsidR="00CC1D33" w:rsidRPr="00645DAC">
        <w:rPr>
          <w:rFonts w:cs="Arial"/>
          <w:szCs w:val="22"/>
        </w:rPr>
        <w:t xml:space="preserve"> związany z osobami lub podmiotami, względem których stosowane są środki sankcyjne nałożone w związku z agresją Federacji Rosyjskiej na Ukrainę,</w:t>
      </w:r>
    </w:p>
    <w:p w14:paraId="27752431" w14:textId="77777777" w:rsidR="003E30BE" w:rsidRPr="008C1E1A" w:rsidRDefault="00F305D5" w:rsidP="005B3F8F">
      <w:pPr>
        <w:numPr>
          <w:ilvl w:val="0"/>
          <w:numId w:val="51"/>
        </w:numPr>
        <w:spacing w:after="120"/>
        <w:ind w:left="567" w:hanging="567"/>
        <w:rPr>
          <w:rFonts w:cs="Arial"/>
          <w:b/>
          <w:szCs w:val="22"/>
        </w:rPr>
      </w:pPr>
      <w:r w:rsidRPr="005A7AE8">
        <w:rPr>
          <w:rFonts w:cs="Arial"/>
          <w:color w:val="000000"/>
          <w:szCs w:val="22"/>
        </w:rPr>
        <w:t>zapoznałem się z Regulaminem organizowania i finansowania robót publicznych przez Powiatowy Urząd Pracy w Pszczynie i akceptuję warunki z niego wynikające</w:t>
      </w:r>
      <w:r w:rsidR="003E30BE">
        <w:rPr>
          <w:rFonts w:cs="Arial"/>
          <w:color w:val="000000"/>
          <w:szCs w:val="22"/>
        </w:rPr>
        <w:t>,</w:t>
      </w:r>
    </w:p>
    <w:p w14:paraId="3AE2C7B8" w14:textId="123E198A" w:rsidR="00F305D5" w:rsidRPr="008C1E1A" w:rsidRDefault="003E30BE" w:rsidP="005B3F8F">
      <w:pPr>
        <w:numPr>
          <w:ilvl w:val="6"/>
          <w:numId w:val="55"/>
        </w:numPr>
        <w:tabs>
          <w:tab w:val="clear" w:pos="5040"/>
          <w:tab w:val="num" w:pos="567"/>
        </w:tabs>
        <w:spacing w:after="120"/>
        <w:ind w:left="567" w:hanging="567"/>
        <w:rPr>
          <w:rFonts w:cs="Arial"/>
          <w:szCs w:val="22"/>
        </w:rPr>
      </w:pPr>
      <w:r w:rsidRPr="009741AD">
        <w:rPr>
          <w:rFonts w:cs="Arial"/>
          <w:b/>
          <w:bCs/>
          <w:color w:val="000000"/>
          <w:szCs w:val="22"/>
        </w:rPr>
        <w:t xml:space="preserve">zapoznałam/em się </w:t>
      </w:r>
      <w:r w:rsidRPr="00A0689B">
        <w:rPr>
          <w:rFonts w:cs="Arial"/>
          <w:color w:val="000000"/>
          <w:szCs w:val="22"/>
        </w:rPr>
        <w:t xml:space="preserve">z </w:t>
      </w:r>
      <w:r>
        <w:rPr>
          <w:rFonts w:cs="Arial"/>
          <w:color w:val="000000"/>
          <w:szCs w:val="22"/>
        </w:rPr>
        <w:t>K</w:t>
      </w:r>
      <w:r w:rsidRPr="00A0689B">
        <w:rPr>
          <w:rFonts w:cs="Arial"/>
          <w:color w:val="000000"/>
          <w:szCs w:val="22"/>
        </w:rPr>
        <w:t>lauzul</w:t>
      </w:r>
      <w:r>
        <w:rPr>
          <w:rFonts w:cs="Arial"/>
          <w:color w:val="000000"/>
          <w:szCs w:val="22"/>
        </w:rPr>
        <w:t>ą</w:t>
      </w:r>
      <w:r w:rsidRPr="00A0689B">
        <w:rPr>
          <w:rFonts w:cs="Arial"/>
          <w:color w:val="000000"/>
          <w:szCs w:val="22"/>
        </w:rPr>
        <w:t xml:space="preserve"> </w:t>
      </w:r>
      <w:r w:rsidRPr="00A0689B">
        <w:rPr>
          <w:rFonts w:cs="Arial"/>
          <w:szCs w:val="22"/>
        </w:rPr>
        <w:t>informacyjn</w:t>
      </w:r>
      <w:r>
        <w:rPr>
          <w:rFonts w:cs="Arial"/>
          <w:szCs w:val="22"/>
        </w:rPr>
        <w:t>ą</w:t>
      </w:r>
      <w:r w:rsidRPr="00A0689B">
        <w:rPr>
          <w:rFonts w:cs="Arial"/>
          <w:szCs w:val="22"/>
        </w:rPr>
        <w:t xml:space="preserve"> dotycząca przetwarzania danych osobowych przez Powiatowy Urząd Pracy w Pszczynie</w:t>
      </w:r>
      <w:r>
        <w:rPr>
          <w:rFonts w:cs="Arial"/>
          <w:szCs w:val="22"/>
        </w:rPr>
        <w:t>.</w:t>
      </w:r>
    </w:p>
    <w:p w14:paraId="70BECCC1" w14:textId="74D5BB42" w:rsidR="00F305D5" w:rsidRPr="005A7AE8" w:rsidRDefault="00F305D5" w:rsidP="001060E7">
      <w:pPr>
        <w:spacing w:before="120" w:after="120"/>
        <w:rPr>
          <w:rFonts w:cs="Arial"/>
          <w:bCs/>
          <w:szCs w:val="22"/>
        </w:rPr>
      </w:pPr>
      <w:r w:rsidRPr="00134AA5">
        <w:rPr>
          <w:rFonts w:cs="Arial"/>
          <w:szCs w:val="22"/>
        </w:rPr>
        <w:lastRenderedPageBreak/>
        <w:t>Oświadczam, że wszystkie podane w niniejszym oświadczeniu informacje są zgodnie ze stanem faktycznym.</w:t>
      </w:r>
    </w:p>
    <w:p w14:paraId="48D71C65" w14:textId="73490031" w:rsidR="00F305D5" w:rsidRPr="005A7AE8" w:rsidRDefault="003E30BE" w:rsidP="00FE17CB">
      <w:pPr>
        <w:tabs>
          <w:tab w:val="left" w:pos="540"/>
        </w:tabs>
        <w:spacing w:before="480"/>
        <w:rPr>
          <w:rFonts w:cs="Arial"/>
          <w:szCs w:val="22"/>
        </w:rPr>
      </w:pPr>
      <w:r>
        <w:rPr>
          <w:rFonts w:cs="Arial"/>
          <w:szCs w:val="22"/>
        </w:rPr>
        <w:t xml:space="preserve">Podpis </w:t>
      </w:r>
      <w:r w:rsidR="00F305D5" w:rsidRPr="005A7AE8">
        <w:rPr>
          <w:rFonts w:cs="Arial"/>
          <w:szCs w:val="22"/>
        </w:rPr>
        <w:t>Pracodawc</w:t>
      </w:r>
      <w:r>
        <w:rPr>
          <w:rFonts w:cs="Arial"/>
          <w:szCs w:val="22"/>
        </w:rPr>
        <w:t>y</w:t>
      </w:r>
      <w:r w:rsidR="00F305D5">
        <w:rPr>
          <w:rFonts w:cs="Arial"/>
          <w:szCs w:val="22"/>
        </w:rPr>
        <w:t xml:space="preserve">: </w:t>
      </w:r>
      <w:sdt>
        <w:sdtPr>
          <w:rPr>
            <w:rFonts w:cs="Arial"/>
            <w:szCs w:val="22"/>
          </w:rPr>
          <w:alias w:val="Podpis"/>
          <w:tag w:val="Podpis"/>
          <w:id w:val="-1153745788"/>
          <w:placeholder>
            <w:docPart w:val="1DCD9C6650A441A0A793B468ED718B0C"/>
          </w:placeholder>
          <w:showingPlcHdr/>
          <w:dropDownList>
            <w:listItem w:value="Wybierz element."/>
            <w:listItem w:displayText="..............................................................................................................." w:value="..............................................................................................................."/>
            <w:listItem w:displayText="Podpis elektroniczny" w:value="Podpis elektroniczny"/>
          </w:dropDownList>
        </w:sdtPr>
        <w:sdtEndPr/>
        <w:sdtContent>
          <w:r w:rsidR="00BC7598" w:rsidRPr="00417F09">
            <w:rPr>
              <w:rStyle w:val="Tekstzastpczy"/>
            </w:rPr>
            <w:t>Wybierz element.</w:t>
          </w:r>
        </w:sdtContent>
      </w:sdt>
    </w:p>
    <w:p w14:paraId="7F693CAF" w14:textId="7A168472" w:rsidR="00F305D5" w:rsidRDefault="00F305D5" w:rsidP="001060E7">
      <w:pPr>
        <w:tabs>
          <w:tab w:val="left" w:pos="540"/>
        </w:tabs>
        <w:spacing w:before="360"/>
        <w:rPr>
          <w:rFonts w:cs="Arial"/>
          <w:szCs w:val="22"/>
        </w:rPr>
      </w:pPr>
      <w:r>
        <w:rPr>
          <w:rFonts w:cs="Arial"/>
          <w:szCs w:val="22"/>
        </w:rPr>
        <w:t xml:space="preserve">Pieczątka zakładu pracy: </w:t>
      </w:r>
      <w:sdt>
        <w:sdtPr>
          <w:rPr>
            <w:rFonts w:cs="Arial"/>
            <w:szCs w:val="22"/>
          </w:rPr>
          <w:id w:val="1258568169"/>
          <w:placeholder>
            <w:docPart w:val="4F09D91CBC2B48EC9215B898E4041FF1"/>
          </w:placeholder>
          <w:showingPlcHdr/>
        </w:sdtPr>
        <w:sdtEndPr/>
        <w:sdtContent>
          <w:r w:rsidR="00F617BE">
            <w:rPr>
              <w:rStyle w:val="Tekstzastpczy"/>
            </w:rPr>
            <w:t>…</w:t>
          </w:r>
        </w:sdtContent>
      </w:sdt>
    </w:p>
    <w:p w14:paraId="7A956619" w14:textId="77777777" w:rsidR="006B214B" w:rsidRPr="00E21718" w:rsidRDefault="006B214B" w:rsidP="006B214B">
      <w:pPr>
        <w:tabs>
          <w:tab w:val="left" w:pos="540"/>
        </w:tabs>
        <w:spacing w:before="600" w:line="276" w:lineRule="auto"/>
        <w:rPr>
          <w:rFonts w:cs="Arial"/>
          <w:b/>
          <w:bCs/>
          <w:szCs w:val="22"/>
        </w:rPr>
      </w:pPr>
      <w:r w:rsidRPr="00E21718">
        <w:rPr>
          <w:rFonts w:cs="Arial"/>
          <w:b/>
          <w:bCs/>
          <w:szCs w:val="22"/>
        </w:rPr>
        <w:t>Klauzula informacyjna dotycząca przetwarzania danych osobowych przez Powiatowy Urząd Pracy w Pszczynie</w:t>
      </w:r>
    </w:p>
    <w:p w14:paraId="507AD261" w14:textId="14C1A993" w:rsidR="006B214B" w:rsidRPr="00E21718" w:rsidRDefault="006B214B" w:rsidP="006B214B">
      <w:pPr>
        <w:tabs>
          <w:tab w:val="left" w:pos="540"/>
        </w:tabs>
        <w:spacing w:before="360"/>
        <w:rPr>
          <w:rFonts w:cs="Arial"/>
          <w:szCs w:val="22"/>
        </w:rPr>
      </w:pPr>
      <w:r w:rsidRPr="00E21718">
        <w:rPr>
          <w:rFonts w:cs="Arial"/>
          <w:szCs w:val="22"/>
        </w:rPr>
        <w:t>Zgodnie z art. 13 rozporządzenia Parlamentu Europejskiego i Rady (UE) 2016/679 z dnia 27 kwietnia 2016</w:t>
      </w:r>
      <w:r w:rsidR="00C66F61">
        <w:rPr>
          <w:rFonts w:cs="Arial"/>
          <w:szCs w:val="22"/>
        </w:rPr>
        <w:t xml:space="preserve"> </w:t>
      </w:r>
      <w:r w:rsidRPr="00E21718">
        <w:rPr>
          <w:rFonts w:cs="Arial"/>
          <w:szCs w:val="22"/>
        </w:rPr>
        <w:t>r. w sprawie ochrony osób fizycznych w związku z przetwarzaniem danych osobowych i w sprawie swobodnego przepływu takich danych oraz uchylenia dyrektywy 95/46/WE (ogólne rozporządzenie o ochronie danych) informuję, że:</w:t>
      </w:r>
    </w:p>
    <w:p w14:paraId="12E5B27A" w14:textId="77777777" w:rsidR="006B214B" w:rsidRPr="00E21718" w:rsidRDefault="006B214B" w:rsidP="006B214B">
      <w:pPr>
        <w:numPr>
          <w:ilvl w:val="0"/>
          <w:numId w:val="35"/>
        </w:numPr>
        <w:tabs>
          <w:tab w:val="left" w:pos="540"/>
        </w:tabs>
        <w:ind w:left="567" w:hanging="567"/>
        <w:rPr>
          <w:rFonts w:cs="Arial"/>
          <w:szCs w:val="22"/>
        </w:rPr>
      </w:pPr>
      <w:r w:rsidRPr="00E21718">
        <w:rPr>
          <w:rFonts w:cs="Arial"/>
          <w:szCs w:val="22"/>
        </w:rPr>
        <w:t>Administratorem Państwa danych, w tym danych osobowych jest Powiatowy Urząd Pracy w Pszczynie, z siedzibą przy ul. Dworcowej 23, 43-200 Pszczyna, reprezentowany przez Dyrektora Urzędu.</w:t>
      </w:r>
    </w:p>
    <w:p w14:paraId="10FCA0A1" w14:textId="77777777" w:rsidR="006B214B" w:rsidRPr="00F52D09" w:rsidRDefault="006B214B" w:rsidP="006B214B">
      <w:pPr>
        <w:numPr>
          <w:ilvl w:val="0"/>
          <w:numId w:val="35"/>
        </w:numPr>
        <w:tabs>
          <w:tab w:val="left" w:pos="540"/>
        </w:tabs>
        <w:ind w:left="567" w:hanging="567"/>
        <w:rPr>
          <w:rFonts w:cs="Arial"/>
          <w:szCs w:val="22"/>
        </w:rPr>
      </w:pPr>
      <w:r w:rsidRPr="00E21718">
        <w:rPr>
          <w:rFonts w:cs="Arial"/>
          <w:szCs w:val="22"/>
        </w:rPr>
        <w:t xml:space="preserve">Kontakt do pracownika pełniącego funkcję Inspektora Ochrony Danych: </w:t>
      </w:r>
      <w:hyperlink r:id="rId11" w:history="1">
        <w:r w:rsidRPr="00F52D09">
          <w:rPr>
            <w:rStyle w:val="Hipercze"/>
            <w:rFonts w:cs="Arial"/>
            <w:color w:val="auto"/>
            <w:szCs w:val="22"/>
          </w:rPr>
          <w:t>IOD@pup-pszczyna.pl</w:t>
        </w:r>
      </w:hyperlink>
      <w:r w:rsidRPr="00F52D09">
        <w:rPr>
          <w:rFonts w:cs="Arial"/>
          <w:szCs w:val="22"/>
        </w:rPr>
        <w:t>.</w:t>
      </w:r>
    </w:p>
    <w:p w14:paraId="46AAFDB4" w14:textId="77777777" w:rsidR="006B214B" w:rsidRPr="00E21718" w:rsidRDefault="006B214B" w:rsidP="006B214B">
      <w:pPr>
        <w:numPr>
          <w:ilvl w:val="0"/>
          <w:numId w:val="35"/>
        </w:numPr>
        <w:tabs>
          <w:tab w:val="left" w:pos="540"/>
        </w:tabs>
        <w:ind w:left="567" w:hanging="567"/>
        <w:rPr>
          <w:rFonts w:cs="Arial"/>
          <w:szCs w:val="22"/>
        </w:rPr>
      </w:pPr>
      <w:r w:rsidRPr="00E21718">
        <w:rPr>
          <w:rFonts w:cs="Arial"/>
          <w:szCs w:val="22"/>
        </w:rPr>
        <w:t xml:space="preserve">Państwa dane osobowe przetwarzane są </w:t>
      </w:r>
      <w:r w:rsidRPr="00E21718">
        <w:rPr>
          <w:rFonts w:cs="Arial"/>
          <w:b/>
          <w:bCs/>
          <w:szCs w:val="22"/>
        </w:rPr>
        <w:t>na podstawie art. 6 ust. 1 lit. c</w:t>
      </w:r>
      <w:r w:rsidRPr="00E21718">
        <w:rPr>
          <w:rFonts w:cs="Arial"/>
          <w:szCs w:val="22"/>
        </w:rPr>
        <w:t xml:space="preserve"> ogólnego rozporządzenia o ochronie danych osobowych – w celu wypełnienia obowiązku prawnego ciążącego na Administratorze na podstawie:</w:t>
      </w:r>
    </w:p>
    <w:p w14:paraId="28D3CB97" w14:textId="77777777" w:rsidR="006B214B" w:rsidRPr="00E21718" w:rsidRDefault="006B214B" w:rsidP="006B214B">
      <w:pPr>
        <w:numPr>
          <w:ilvl w:val="0"/>
          <w:numId w:val="36"/>
        </w:numPr>
        <w:tabs>
          <w:tab w:val="left" w:pos="1134"/>
        </w:tabs>
        <w:ind w:left="1134" w:hanging="567"/>
        <w:rPr>
          <w:rFonts w:cs="Arial"/>
          <w:szCs w:val="22"/>
        </w:rPr>
      </w:pPr>
      <w:r w:rsidRPr="00E21718">
        <w:rPr>
          <w:rFonts w:cs="Arial"/>
          <w:szCs w:val="22"/>
        </w:rPr>
        <w:t>art. 47 ustawy z dnia 20 marca 2025 r. o rynku pracy i służbach zatrudnienia,</w:t>
      </w:r>
    </w:p>
    <w:p w14:paraId="60363A98" w14:textId="603382BB" w:rsidR="006B214B" w:rsidRPr="009B3365" w:rsidRDefault="006B214B" w:rsidP="006B214B">
      <w:pPr>
        <w:numPr>
          <w:ilvl w:val="0"/>
          <w:numId w:val="36"/>
        </w:numPr>
        <w:tabs>
          <w:tab w:val="left" w:pos="1134"/>
        </w:tabs>
        <w:ind w:left="1134" w:hanging="567"/>
        <w:rPr>
          <w:rFonts w:cs="Arial"/>
          <w:szCs w:val="22"/>
        </w:rPr>
      </w:pPr>
      <w:r w:rsidRPr="009B3365">
        <w:rPr>
          <w:rFonts w:cs="Arial"/>
          <w:szCs w:val="22"/>
        </w:rPr>
        <w:t>rozporządzenia Ministra Pracy i Polityki Społecznej z dnia 22 maja 2014</w:t>
      </w:r>
      <w:r w:rsidR="00C66F61">
        <w:rPr>
          <w:rFonts w:cs="Arial"/>
          <w:szCs w:val="22"/>
        </w:rPr>
        <w:t xml:space="preserve"> </w:t>
      </w:r>
      <w:r w:rsidRPr="009B3365">
        <w:rPr>
          <w:rFonts w:cs="Arial"/>
          <w:szCs w:val="22"/>
        </w:rPr>
        <w:t>r. w sprawie szczegółowych warunków realizacji oraz trybu i sposobów prowadzenia usług rynku pracy, oraz</w:t>
      </w:r>
      <w:r>
        <w:rPr>
          <w:rFonts w:cs="Arial"/>
          <w:szCs w:val="22"/>
        </w:rPr>
        <w:t xml:space="preserve"> </w:t>
      </w:r>
      <w:r w:rsidRPr="009B3365">
        <w:rPr>
          <w:rFonts w:cs="Arial"/>
          <w:szCs w:val="22"/>
        </w:rPr>
        <w:t xml:space="preserve">w związku z realizacją zadań wynikających z ww. aktów prawnych, </w:t>
      </w:r>
      <w:r w:rsidRPr="009B3365">
        <w:rPr>
          <w:rFonts w:cs="Arial"/>
          <w:b/>
          <w:szCs w:val="22"/>
        </w:rPr>
        <w:t xml:space="preserve">w zakresie organizacji robót publicznych u pracodawcy </w:t>
      </w:r>
      <w:r w:rsidRPr="009B3365">
        <w:rPr>
          <w:rFonts w:cs="Arial"/>
          <w:bCs/>
          <w:szCs w:val="22"/>
        </w:rPr>
        <w:t xml:space="preserve">oraz </w:t>
      </w:r>
      <w:r w:rsidRPr="009B3365">
        <w:rPr>
          <w:rFonts w:cs="Arial"/>
          <w:b/>
          <w:szCs w:val="22"/>
        </w:rPr>
        <w:t>w zakresie prowadzenia karty pracodawcy krajowego.</w:t>
      </w:r>
    </w:p>
    <w:p w14:paraId="1B72B1C9" w14:textId="77777777" w:rsidR="006B214B" w:rsidRPr="00E21718" w:rsidRDefault="006B214B" w:rsidP="006B214B">
      <w:pPr>
        <w:numPr>
          <w:ilvl w:val="0"/>
          <w:numId w:val="35"/>
        </w:numPr>
        <w:tabs>
          <w:tab w:val="left" w:pos="567"/>
        </w:tabs>
        <w:ind w:left="567" w:hanging="567"/>
        <w:rPr>
          <w:rFonts w:cs="Arial"/>
          <w:szCs w:val="22"/>
        </w:rPr>
      </w:pPr>
      <w:r w:rsidRPr="00E21718">
        <w:rPr>
          <w:rFonts w:cs="Arial"/>
          <w:szCs w:val="22"/>
        </w:rPr>
        <w:t>Dalsze przetwarzanie Państwa danych osobowych możliwe jest do celów archiwalnych w interesie publicznym, do celów badań naukowych lub historycznych lub do celów statystycznych zgodnie z art. 89 ust. 1 ogólnego rozporządzenia o ochronie danych.</w:t>
      </w:r>
    </w:p>
    <w:p w14:paraId="1A1B3A52" w14:textId="77777777" w:rsidR="006B214B" w:rsidRPr="00E21718" w:rsidRDefault="006B214B" w:rsidP="006B214B">
      <w:pPr>
        <w:numPr>
          <w:ilvl w:val="0"/>
          <w:numId w:val="35"/>
        </w:numPr>
        <w:tabs>
          <w:tab w:val="left" w:pos="567"/>
        </w:tabs>
        <w:ind w:left="567" w:hanging="567"/>
        <w:rPr>
          <w:rFonts w:cs="Arial"/>
          <w:szCs w:val="22"/>
        </w:rPr>
      </w:pPr>
      <w:r w:rsidRPr="00E21718">
        <w:rPr>
          <w:rFonts w:cs="Arial"/>
          <w:szCs w:val="22"/>
        </w:rPr>
        <w:t>Odbiorcami Państwa danych osobowych są wyłącznie podmioty uprawnione do ich uzyskania na podstawie przepisów prawa oraz podmioty, z którymi Powiatowy Urząd Pracy w Pszczynie zawarł umowy powierzenia przetwarzania danych osobowych.</w:t>
      </w:r>
    </w:p>
    <w:p w14:paraId="21992E83" w14:textId="77777777" w:rsidR="006B214B" w:rsidRPr="00E21718" w:rsidRDefault="006B214B" w:rsidP="006B214B">
      <w:pPr>
        <w:numPr>
          <w:ilvl w:val="0"/>
          <w:numId w:val="35"/>
        </w:numPr>
        <w:tabs>
          <w:tab w:val="left" w:pos="567"/>
        </w:tabs>
        <w:ind w:left="567" w:hanging="567"/>
        <w:rPr>
          <w:rFonts w:cs="Arial"/>
          <w:szCs w:val="22"/>
        </w:rPr>
      </w:pPr>
      <w:r w:rsidRPr="00E21718">
        <w:rPr>
          <w:rFonts w:cs="Arial"/>
          <w:szCs w:val="22"/>
        </w:rPr>
        <w:t xml:space="preserve">Państwa dane osobowe będą przetwarzane przez okres niezbędny do realizacji celów, o których mowa w pkt 3, a następnie przechowywane wg posiadanej kategorii archiwalnej - zgodnie z ustawą z dnia 14 lipca 1983 r. o narodowym zasobie </w:t>
      </w:r>
      <w:r w:rsidRPr="00E21718">
        <w:rPr>
          <w:rFonts w:cs="Arial"/>
          <w:szCs w:val="22"/>
        </w:rPr>
        <w:lastRenderedPageBreak/>
        <w:t>archiwalnym i archiwach, w oparciu o Jednolity Rzeczowy Wykaz Akt obowiązujący w Powiatowym Urzędzie Pracy w Pszczynie – z zasady przez okres 10 lat, chyba, że wystąpią szczególne okoliczności związane np. z ochroną roszczeń.</w:t>
      </w:r>
    </w:p>
    <w:p w14:paraId="0C9A1F73" w14:textId="77777777" w:rsidR="006B214B" w:rsidRPr="00E21718" w:rsidRDefault="006B214B" w:rsidP="006B214B">
      <w:pPr>
        <w:numPr>
          <w:ilvl w:val="0"/>
          <w:numId w:val="35"/>
        </w:numPr>
        <w:tabs>
          <w:tab w:val="left" w:pos="567"/>
        </w:tabs>
        <w:ind w:left="567" w:hanging="567"/>
        <w:rPr>
          <w:rFonts w:cs="Arial"/>
          <w:szCs w:val="22"/>
        </w:rPr>
      </w:pPr>
      <w:r w:rsidRPr="00E21718">
        <w:rPr>
          <w:rFonts w:cs="Arial"/>
          <w:szCs w:val="22"/>
        </w:rPr>
        <w:t>Przysługuje Państwu prawo dostępu do treści Państwa danych oraz ich poprawienia i sprostowania oraz w zakresie wynikającym z przepisów do usunięcia, ograniczenia przetwarzania, przenoszenia danych, wniesienia sprzeciwu wobec ich przetwarzania.</w:t>
      </w:r>
    </w:p>
    <w:p w14:paraId="0FB539AD" w14:textId="77777777" w:rsidR="006B214B" w:rsidRPr="00E21718" w:rsidRDefault="006B214B" w:rsidP="006B214B">
      <w:pPr>
        <w:numPr>
          <w:ilvl w:val="0"/>
          <w:numId w:val="35"/>
        </w:numPr>
        <w:tabs>
          <w:tab w:val="left" w:pos="567"/>
        </w:tabs>
        <w:ind w:left="567" w:hanging="567"/>
        <w:rPr>
          <w:rFonts w:cs="Arial"/>
          <w:szCs w:val="22"/>
        </w:rPr>
      </w:pPr>
      <w:r w:rsidRPr="00E21718">
        <w:rPr>
          <w:rFonts w:cs="Arial"/>
          <w:szCs w:val="22"/>
        </w:rPr>
        <w:t>Przysługuje Państwu prawo wniesienia skargi do organu nadzorczego właściwego do przetwarzania danych osobowych, jeżeli uznają Państwo, że przetwarzanie danych narusza przepisy dotyczące ochrony danych (Prezes Urzędu Ochrony Danych Osobowych, ul. Stawki 2, 00-193 Warszawa).</w:t>
      </w:r>
    </w:p>
    <w:p w14:paraId="36724C7C" w14:textId="77777777" w:rsidR="006B214B" w:rsidRPr="00E21718" w:rsidRDefault="006B214B" w:rsidP="006B214B">
      <w:pPr>
        <w:numPr>
          <w:ilvl w:val="0"/>
          <w:numId w:val="35"/>
        </w:numPr>
        <w:tabs>
          <w:tab w:val="left" w:pos="567"/>
        </w:tabs>
        <w:ind w:left="567" w:hanging="567"/>
        <w:rPr>
          <w:rFonts w:cs="Arial"/>
          <w:szCs w:val="22"/>
        </w:rPr>
      </w:pPr>
      <w:r w:rsidRPr="00E21718">
        <w:rPr>
          <w:rFonts w:cs="Arial"/>
          <w:szCs w:val="22"/>
        </w:rPr>
        <w:t>Podanie przez Państwo danych osobowych jest dobrowolne, jednak niezbędne do realizacji zadań, usług i instrumentów określonych w ustawie o ekonomii społecznej.</w:t>
      </w:r>
    </w:p>
    <w:p w14:paraId="33F0BEEA" w14:textId="16AEA328" w:rsidR="004D3A3A" w:rsidRPr="00A455F9" w:rsidRDefault="006B214B" w:rsidP="004318AB">
      <w:pPr>
        <w:numPr>
          <w:ilvl w:val="0"/>
          <w:numId w:val="35"/>
        </w:numPr>
        <w:tabs>
          <w:tab w:val="left" w:pos="567"/>
        </w:tabs>
        <w:ind w:left="567" w:hanging="567"/>
        <w:rPr>
          <w:rFonts w:cs="Arial"/>
          <w:szCs w:val="22"/>
        </w:rPr>
      </w:pPr>
      <w:r w:rsidRPr="004D3A3A">
        <w:rPr>
          <w:rFonts w:cs="Arial"/>
          <w:szCs w:val="22"/>
        </w:rPr>
        <w:t>Państwa dane nie będą poddawane zautomatyzowanemu podejmowaniu decyzji (profilowaniu)</w:t>
      </w:r>
      <w:r w:rsidR="004D3A3A" w:rsidRPr="004D3A3A">
        <w:rPr>
          <w:rFonts w:cs="Arial"/>
          <w:szCs w:val="22"/>
        </w:rPr>
        <w:t>.</w:t>
      </w:r>
    </w:p>
    <w:sectPr w:rsidR="004D3A3A" w:rsidRPr="00A455F9" w:rsidSect="008A5F40">
      <w:footerReference w:type="default" r:id="rId12"/>
      <w:pgSz w:w="11906" w:h="16838"/>
      <w:pgMar w:top="1134" w:right="1134" w:bottom="1134" w:left="1134" w:header="709" w:footer="544"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762219" w14:textId="77777777" w:rsidR="00C659FD" w:rsidRDefault="00C659FD" w:rsidP="00AF53A6">
      <w:r>
        <w:separator/>
      </w:r>
    </w:p>
  </w:endnote>
  <w:endnote w:type="continuationSeparator" w:id="0">
    <w:p w14:paraId="152F759A" w14:textId="77777777" w:rsidR="00C659FD" w:rsidRDefault="00C659FD" w:rsidP="00AF5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tarSymbol">
    <w:altName w:val="Calibri"/>
    <w:charset w:val="EE"/>
    <w:family w:val="auto"/>
    <w:pitch w:val="default"/>
  </w:font>
  <w:font w:name="Liberation Sans">
    <w:altName w:val="Arial"/>
    <w:panose1 w:val="020B0604020202020204"/>
    <w:charset w:val="EE"/>
    <w:family w:val="swiss"/>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dale Sans UI">
    <w:altName w:val="Arial Unicode MS"/>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1869E" w14:textId="3D5EF358" w:rsidR="002D0437" w:rsidRDefault="002D0437" w:rsidP="00DC5C6A">
    <w:pPr>
      <w:pStyle w:val="Stopka"/>
      <w:rPr>
        <w:rFonts w:cs="Arial"/>
        <w:szCs w:val="22"/>
      </w:rPr>
    </w:pPr>
    <w:r w:rsidRPr="00DC5C6A">
      <w:rPr>
        <w:rFonts w:cs="Arial"/>
        <w:szCs w:val="22"/>
      </w:rPr>
      <w:t xml:space="preserve">Wersja </w:t>
    </w:r>
    <w:r w:rsidR="00461A02">
      <w:rPr>
        <w:rFonts w:cs="Arial"/>
        <w:szCs w:val="22"/>
      </w:rPr>
      <w:t>10</w:t>
    </w:r>
  </w:p>
  <w:p w14:paraId="16064D11" w14:textId="77777777" w:rsidR="002D0437" w:rsidRPr="00DC5C6A" w:rsidRDefault="002D0437" w:rsidP="00DC5C6A">
    <w:pPr>
      <w:pStyle w:val="Stopka"/>
      <w:jc w:val="center"/>
      <w:rPr>
        <w:rFonts w:cs="Arial"/>
        <w:szCs w:val="22"/>
      </w:rPr>
    </w:pPr>
    <w:r w:rsidRPr="00DC5C6A">
      <w:rPr>
        <w:rFonts w:cs="Arial"/>
        <w:bCs/>
        <w:szCs w:val="22"/>
      </w:rPr>
      <w:fldChar w:fldCharType="begin"/>
    </w:r>
    <w:r w:rsidRPr="00DC5C6A">
      <w:rPr>
        <w:rFonts w:cs="Arial"/>
        <w:bCs/>
        <w:szCs w:val="22"/>
      </w:rPr>
      <w:instrText>PAGE</w:instrText>
    </w:r>
    <w:r w:rsidRPr="00DC5C6A">
      <w:rPr>
        <w:rFonts w:cs="Arial"/>
        <w:bCs/>
        <w:szCs w:val="22"/>
      </w:rPr>
      <w:fldChar w:fldCharType="separate"/>
    </w:r>
    <w:r w:rsidR="005A13D7">
      <w:rPr>
        <w:rFonts w:cs="Arial"/>
        <w:bCs/>
        <w:noProof/>
        <w:szCs w:val="22"/>
      </w:rPr>
      <w:t>1</w:t>
    </w:r>
    <w:r w:rsidRPr="00DC5C6A">
      <w:rPr>
        <w:rFonts w:cs="Arial"/>
        <w:bCs/>
        <w:szCs w:val="22"/>
      </w:rPr>
      <w:fldChar w:fldCharType="end"/>
    </w:r>
    <w:r w:rsidRPr="00DC5C6A">
      <w:rPr>
        <w:rFonts w:cs="Arial"/>
        <w:szCs w:val="22"/>
      </w:rPr>
      <w:t xml:space="preserve"> z </w:t>
    </w:r>
    <w:r w:rsidRPr="00DC5C6A">
      <w:rPr>
        <w:rFonts w:cs="Arial"/>
        <w:bCs/>
        <w:szCs w:val="22"/>
      </w:rPr>
      <w:fldChar w:fldCharType="begin"/>
    </w:r>
    <w:r w:rsidRPr="00DC5C6A">
      <w:rPr>
        <w:rFonts w:cs="Arial"/>
        <w:bCs/>
        <w:szCs w:val="22"/>
      </w:rPr>
      <w:instrText>NUMPAGES</w:instrText>
    </w:r>
    <w:r w:rsidRPr="00DC5C6A">
      <w:rPr>
        <w:rFonts w:cs="Arial"/>
        <w:bCs/>
        <w:szCs w:val="22"/>
      </w:rPr>
      <w:fldChar w:fldCharType="separate"/>
    </w:r>
    <w:r w:rsidR="005A13D7">
      <w:rPr>
        <w:rFonts w:cs="Arial"/>
        <w:bCs/>
        <w:noProof/>
        <w:szCs w:val="22"/>
      </w:rPr>
      <w:t>14</w:t>
    </w:r>
    <w:r w:rsidRPr="00DC5C6A">
      <w:rPr>
        <w:rFonts w:cs="Arial"/>
        <w:bCs/>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FE05CB" w14:textId="77777777" w:rsidR="00C659FD" w:rsidRDefault="00C659FD" w:rsidP="00AF53A6">
      <w:r>
        <w:separator/>
      </w:r>
    </w:p>
  </w:footnote>
  <w:footnote w:type="continuationSeparator" w:id="0">
    <w:p w14:paraId="213A43D8" w14:textId="77777777" w:rsidR="00C659FD" w:rsidRDefault="00C659FD" w:rsidP="00AF53A6">
      <w:r>
        <w:continuationSeparator/>
      </w:r>
    </w:p>
  </w:footnote>
  <w:footnote w:id="1">
    <w:p w14:paraId="54BCD7D7" w14:textId="77777777" w:rsidR="002D0437" w:rsidRDefault="002D0437" w:rsidP="004A424B">
      <w:pPr>
        <w:pStyle w:val="Tekstprzypisudolnego"/>
      </w:pPr>
      <w:r>
        <w:rPr>
          <w:rStyle w:val="Odwoanieprzypisudolnego"/>
        </w:rPr>
        <w:footnoteRef/>
      </w:r>
      <w:r>
        <w:t xml:space="preserve"> </w:t>
      </w:r>
      <w:r w:rsidRPr="003975BB">
        <w:rPr>
          <w:rFonts w:cs="Arial"/>
          <w:szCs w:val="20"/>
        </w:rPr>
        <w:t>należy wypełnić w przypadku, gdy Organizator robót publicznych nie będzie jednocześnie Pracodawcą dla skierowanych bezrobotnych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rPr>
        <w:rFonts w:ascii="Times New Roman" w:hAnsi="Times New Roman" w:cs="Times New Roman"/>
        <w:sz w:val="22"/>
        <w:szCs w:val="22"/>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rPr>
        <w:rFonts w:ascii="Times New Roman" w:hAnsi="Times New Roman" w:cs="Times New Roman"/>
        <w:sz w:val="22"/>
        <w:szCs w:val="22"/>
      </w:r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none"/>
      <w:pStyle w:val="Nagwek1"/>
      <w:suff w:val="nothing"/>
      <w:lvlText w:val=""/>
      <w:lvlJc w:val="left"/>
      <w:pPr>
        <w:tabs>
          <w:tab w:val="num" w:pos="0"/>
        </w:tabs>
        <w:ind w:left="432" w:hanging="432"/>
      </w:pPr>
      <w:rPr>
        <w:rFonts w:ascii="Times New Roman" w:hAnsi="Times New Roman" w:cs="Times New Roman"/>
        <w:b/>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rPr>
        <w:rFonts w:ascii="Times New Roman" w:hAnsi="Times New Roman" w:cs="Times New Roman"/>
        <w:sz w:val="22"/>
        <w:szCs w:val="22"/>
      </w:r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4"/>
    <w:multiLevelType w:val="multilevel"/>
    <w:tmpl w:val="72ACCD72"/>
    <w:name w:val="WW8Num4"/>
    <w:lvl w:ilvl="0">
      <w:start w:val="1"/>
      <w:numFmt w:val="upperRoman"/>
      <w:lvlText w:val="%1."/>
      <w:lvlJc w:val="left"/>
      <w:pPr>
        <w:tabs>
          <w:tab w:val="num" w:pos="709"/>
        </w:tabs>
        <w:ind w:left="1080" w:hanging="720"/>
      </w:pPr>
      <w:rPr>
        <w:rFonts w:hint="default"/>
        <w:sz w:val="22"/>
        <w:szCs w:val="22"/>
      </w:rPr>
    </w:lvl>
    <w:lvl w:ilvl="1">
      <w:start w:val="6"/>
      <w:numFmt w:val="decimal"/>
      <w:lvlText w:val="%2."/>
      <w:lvlJc w:val="left"/>
      <w:pPr>
        <w:tabs>
          <w:tab w:val="num" w:pos="709"/>
        </w:tabs>
        <w:ind w:left="1440" w:hanging="360"/>
      </w:pPr>
      <w:rPr>
        <w:rFonts w:hint="default"/>
        <w:i w:val="0"/>
        <w:color w:val="auto"/>
      </w:rPr>
    </w:lvl>
    <w:lvl w:ilvl="2">
      <w:start w:val="1"/>
      <w:numFmt w:val="decimal"/>
      <w:lvlText w:val="%3)"/>
      <w:lvlJc w:val="left"/>
      <w:pPr>
        <w:tabs>
          <w:tab w:val="num" w:pos="2340"/>
        </w:tabs>
        <w:ind w:left="234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0000005"/>
    <w:multiLevelType w:val="multilevel"/>
    <w:tmpl w:val="00000005"/>
    <w:name w:val="WW8Num5"/>
    <w:lvl w:ilvl="0">
      <w:start w:val="1"/>
      <w:numFmt w:val="decimal"/>
      <w:suff w:val="space"/>
      <w:lvlText w:val="%1."/>
      <w:lvlJc w:val="left"/>
      <w:pPr>
        <w:tabs>
          <w:tab w:val="num" w:pos="0"/>
        </w:tabs>
        <w:ind w:left="0" w:firstLine="0"/>
      </w:pPr>
      <w:rPr>
        <w:color w:val="000000"/>
        <w:spacing w:val="-2"/>
        <w:sz w:val="22"/>
        <w:szCs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singleLevel"/>
    <w:tmpl w:val="00000006"/>
    <w:name w:val="WW8Num6"/>
    <w:lvl w:ilvl="0">
      <w:start w:val="1"/>
      <w:numFmt w:val="decimal"/>
      <w:lvlText w:val="%1."/>
      <w:lvlJc w:val="left"/>
      <w:pPr>
        <w:tabs>
          <w:tab w:val="num" w:pos="360"/>
        </w:tabs>
        <w:ind w:left="1080" w:hanging="360"/>
      </w:pPr>
      <w:rPr>
        <w:rFonts w:ascii="Times New Roman" w:hAnsi="Times New Roman" w:cs="Times New Roman"/>
        <w:b w:val="0"/>
        <w:bCs w:val="0"/>
      </w:rPr>
    </w:lvl>
  </w:abstractNum>
  <w:abstractNum w:abstractNumId="6" w15:restartNumberingAfterBreak="0">
    <w:nsid w:val="00000007"/>
    <w:multiLevelType w:val="multilevel"/>
    <w:tmpl w:val="94D65C7A"/>
    <w:name w:val="WW8Num7"/>
    <w:lvl w:ilvl="0">
      <w:start w:val="1"/>
      <w:numFmt w:val="decimal"/>
      <w:suff w:val="space"/>
      <w:lvlText w:val="%1."/>
      <w:lvlJc w:val="left"/>
      <w:pPr>
        <w:tabs>
          <w:tab w:val="num" w:pos="0"/>
        </w:tabs>
        <w:ind w:left="0" w:firstLine="0"/>
      </w:pPr>
      <w:rPr>
        <w:rFonts w:ascii="Symbol" w:eastAsia="Times New Roman" w:hAnsi="Symbol" w:cs="Symbol"/>
        <w:b w:val="0"/>
        <w:i w:val="0"/>
        <w:color w:val="000000"/>
        <w:spacing w:val="0"/>
        <w:w w:val="100"/>
        <w:sz w:val="22"/>
        <w:szCs w:val="22"/>
        <w:lang w:val="pl-PL"/>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val="0"/>
        <w:color w:val="000000"/>
        <w:sz w:val="22"/>
        <w:szCs w:val="22"/>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9"/>
    <w:multiLevelType w:val="multilevel"/>
    <w:tmpl w:val="37FAE07A"/>
    <w:name w:val="WW8Num10"/>
    <w:lvl w:ilvl="0">
      <w:start w:val="1"/>
      <w:numFmt w:val="decimal"/>
      <w:suff w:val="space"/>
      <w:lvlText w:val="%1."/>
      <w:lvlJc w:val="left"/>
      <w:pPr>
        <w:ind w:left="0" w:firstLine="0"/>
      </w:pPr>
      <w:rPr>
        <w:rFonts w:hint="default"/>
        <w:sz w:val="22"/>
        <w:szCs w:val="22"/>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3"/>
      <w:numFmt w:val="decimal"/>
      <w:lvlText w:val="%7."/>
      <w:lvlJc w:val="left"/>
      <w:pPr>
        <w:tabs>
          <w:tab w:val="num" w:pos="502"/>
        </w:tabs>
        <w:ind w:left="502" w:hanging="360"/>
      </w:pPr>
      <w:rPr>
        <w:rFonts w:hint="default"/>
        <w:strike w:val="0"/>
        <w:dstrike w:val="0"/>
        <w:color w:val="000000"/>
        <w:sz w:val="22"/>
        <w:szCs w:val="22"/>
        <w:u w:val="none"/>
        <w:effect w:val="none"/>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00CE126D"/>
    <w:multiLevelType w:val="hybridMultilevel"/>
    <w:tmpl w:val="3F46B300"/>
    <w:lvl w:ilvl="0" w:tplc="40E861E6">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4509D7"/>
    <w:multiLevelType w:val="hybridMultilevel"/>
    <w:tmpl w:val="F9ACF6C8"/>
    <w:lvl w:ilvl="0" w:tplc="14C2D440">
      <w:start w:val="1"/>
      <w:numFmt w:val="decimal"/>
      <w:lvlText w:val="%1."/>
      <w:lvlJc w:val="left"/>
      <w:pPr>
        <w:ind w:left="644" w:hanging="360"/>
      </w:pPr>
      <w:rPr>
        <w:rFonts w:ascii="Times New Roman" w:hAnsi="Times New Roman" w:cs="Times New Roman" w:hint="default"/>
        <w:b w:val="0"/>
        <w:sz w:val="20"/>
        <w:szCs w:val="2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15:restartNumberingAfterBreak="0">
    <w:nsid w:val="058614FD"/>
    <w:multiLevelType w:val="multilevel"/>
    <w:tmpl w:val="D86EA7DE"/>
    <w:lvl w:ilvl="0">
      <w:start w:val="1"/>
      <w:numFmt w:val="decimal"/>
      <w:lvlText w:val="%1."/>
      <w:lvlJc w:val="left"/>
      <w:pPr>
        <w:tabs>
          <w:tab w:val="num" w:pos="0"/>
        </w:tabs>
        <w:ind w:left="0" w:firstLine="0"/>
      </w:pPr>
      <w:rPr>
        <w:b w:val="0"/>
        <w:i w:val="0"/>
        <w:color w:val="000000"/>
        <w:spacing w:val="0"/>
        <w:w w:val="100"/>
        <w:sz w:val="22"/>
        <w:szCs w:val="22"/>
        <w:lang w:val="pl-PL"/>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val="0"/>
        <w:color w:val="000000"/>
        <w:sz w:val="22"/>
        <w:szCs w:val="22"/>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46064FB"/>
    <w:multiLevelType w:val="hybridMultilevel"/>
    <w:tmpl w:val="779E4FA2"/>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2616F1"/>
    <w:multiLevelType w:val="hybridMultilevel"/>
    <w:tmpl w:val="B7E43538"/>
    <w:lvl w:ilvl="0" w:tplc="44549860">
      <w:start w:val="8"/>
      <w:numFmt w:val="decimal"/>
      <w:lvlText w:val="%1."/>
      <w:lvlJc w:val="left"/>
      <w:pPr>
        <w:ind w:left="1440" w:hanging="360"/>
      </w:pPr>
      <w:rPr>
        <w:rFonts w:ascii="Arial" w:eastAsia="Times New Roman"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55279B"/>
    <w:multiLevelType w:val="hybridMultilevel"/>
    <w:tmpl w:val="13282B38"/>
    <w:lvl w:ilvl="0" w:tplc="D46E3884">
      <w:start w:val="1"/>
      <w:numFmt w:val="bullet"/>
      <w:lvlText w:val=""/>
      <w:lvlJc w:val="left"/>
      <w:pPr>
        <w:ind w:left="360" w:hanging="360"/>
      </w:pPr>
      <w:rPr>
        <w:rFonts w:ascii="Symbol" w:hAnsi="Symbol"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9C67E0E"/>
    <w:multiLevelType w:val="multilevel"/>
    <w:tmpl w:val="ACB050AC"/>
    <w:name w:val="WW8Num724"/>
    <w:lvl w:ilvl="0">
      <w:start w:val="1"/>
      <w:numFmt w:val="decimal"/>
      <w:suff w:val="space"/>
      <w:lvlText w:val="%1."/>
      <w:lvlJc w:val="left"/>
      <w:pPr>
        <w:ind w:left="0" w:firstLine="0"/>
      </w:pPr>
      <w:rPr>
        <w:rFonts w:ascii="Symbol" w:eastAsia="Times New Roman" w:hAnsi="Symbol" w:cs="Symbol" w:hint="default"/>
        <w:b w:val="0"/>
        <w:i w:val="0"/>
        <w:color w:val="000000"/>
        <w:spacing w:val="0"/>
        <w:w w:val="100"/>
        <w:sz w:val="22"/>
        <w:szCs w:val="22"/>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5"/>
      <w:numFmt w:val="decimal"/>
      <w:lvlText w:val="%7."/>
      <w:lvlJc w:val="left"/>
      <w:pPr>
        <w:tabs>
          <w:tab w:val="num" w:pos="5040"/>
        </w:tabs>
        <w:ind w:left="5040" w:hanging="360"/>
      </w:pPr>
      <w:rPr>
        <w:rFonts w:hint="default"/>
        <w:b w:val="0"/>
        <w:color w:val="000000"/>
        <w:sz w:val="22"/>
        <w:szCs w:val="22"/>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205C2B9D"/>
    <w:multiLevelType w:val="hybridMultilevel"/>
    <w:tmpl w:val="A3FCA4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8C3667"/>
    <w:multiLevelType w:val="hybridMultilevel"/>
    <w:tmpl w:val="A03E0EBE"/>
    <w:lvl w:ilvl="0" w:tplc="D46E3884">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17" w15:restartNumberingAfterBreak="0">
    <w:nsid w:val="24161B99"/>
    <w:multiLevelType w:val="multilevel"/>
    <w:tmpl w:val="C5226400"/>
    <w:name w:val="WW8Num72"/>
    <w:lvl w:ilvl="0">
      <w:start w:val="1"/>
      <w:numFmt w:val="decimal"/>
      <w:suff w:val="space"/>
      <w:lvlText w:val="%1."/>
      <w:lvlJc w:val="left"/>
      <w:pPr>
        <w:ind w:left="0" w:firstLine="0"/>
      </w:pPr>
      <w:rPr>
        <w:rFonts w:ascii="Symbol" w:eastAsia="Times New Roman" w:hAnsi="Symbol" w:cs="Symbol" w:hint="default"/>
        <w:b w:val="0"/>
        <w:i w:val="0"/>
        <w:color w:val="000000"/>
        <w:spacing w:val="0"/>
        <w:w w:val="100"/>
        <w:sz w:val="22"/>
        <w:szCs w:val="22"/>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4"/>
      <w:numFmt w:val="decimal"/>
      <w:lvlText w:val="%7."/>
      <w:lvlJc w:val="left"/>
      <w:pPr>
        <w:tabs>
          <w:tab w:val="num" w:pos="5040"/>
        </w:tabs>
        <w:ind w:left="5040" w:hanging="360"/>
      </w:pPr>
      <w:rPr>
        <w:rFonts w:hint="default"/>
        <w:b w:val="0"/>
        <w:color w:val="000000"/>
        <w:sz w:val="22"/>
        <w:szCs w:val="22"/>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2667642E"/>
    <w:multiLevelType w:val="hybridMultilevel"/>
    <w:tmpl w:val="E72C3770"/>
    <w:lvl w:ilvl="0" w:tplc="3D2050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6F413F5"/>
    <w:multiLevelType w:val="multilevel"/>
    <w:tmpl w:val="93022E5C"/>
    <w:name w:val="WW8Num723"/>
    <w:lvl w:ilvl="0">
      <w:start w:val="1"/>
      <w:numFmt w:val="decimal"/>
      <w:suff w:val="space"/>
      <w:lvlText w:val="%1."/>
      <w:lvlJc w:val="left"/>
      <w:pPr>
        <w:ind w:left="0" w:firstLine="0"/>
      </w:pPr>
      <w:rPr>
        <w:rFonts w:ascii="Symbol" w:eastAsia="Times New Roman" w:hAnsi="Symbol" w:cs="Symbol" w:hint="default"/>
        <w:b w:val="0"/>
        <w:i w:val="0"/>
        <w:color w:val="000000"/>
        <w:spacing w:val="0"/>
        <w:w w:val="100"/>
        <w:sz w:val="22"/>
        <w:szCs w:val="22"/>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2"/>
      <w:numFmt w:val="decimal"/>
      <w:lvlText w:val="%7."/>
      <w:lvlJc w:val="left"/>
      <w:pPr>
        <w:tabs>
          <w:tab w:val="num" w:pos="5040"/>
        </w:tabs>
        <w:ind w:left="5040" w:hanging="360"/>
      </w:pPr>
      <w:rPr>
        <w:rFonts w:hint="default"/>
        <w:b w:val="0"/>
        <w:color w:val="000000"/>
        <w:sz w:val="22"/>
        <w:szCs w:val="22"/>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27E94075"/>
    <w:multiLevelType w:val="hybridMultilevel"/>
    <w:tmpl w:val="CEC616D8"/>
    <w:lvl w:ilvl="0" w:tplc="EF8201D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F2017F5"/>
    <w:multiLevelType w:val="hybridMultilevel"/>
    <w:tmpl w:val="3814E7E2"/>
    <w:lvl w:ilvl="0" w:tplc="B2A6F914">
      <w:start w:val="1"/>
      <w:numFmt w:val="decimal"/>
      <w:lvlText w:val="%1."/>
      <w:lvlJc w:val="left"/>
      <w:pPr>
        <w:ind w:left="720" w:hanging="360"/>
      </w:pPr>
      <w:rPr>
        <w:rFonts w:eastAsia="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B9046D"/>
    <w:multiLevelType w:val="hybridMultilevel"/>
    <w:tmpl w:val="113ED3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2B5D36"/>
    <w:multiLevelType w:val="hybridMultilevel"/>
    <w:tmpl w:val="7B24A862"/>
    <w:lvl w:ilvl="0" w:tplc="E8604724">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3AA44A2"/>
    <w:multiLevelType w:val="multilevel"/>
    <w:tmpl w:val="94D65C7A"/>
    <w:lvl w:ilvl="0">
      <w:start w:val="1"/>
      <w:numFmt w:val="decimal"/>
      <w:suff w:val="space"/>
      <w:lvlText w:val="%1."/>
      <w:lvlJc w:val="left"/>
      <w:pPr>
        <w:tabs>
          <w:tab w:val="num" w:pos="0"/>
        </w:tabs>
        <w:ind w:left="0" w:firstLine="0"/>
      </w:pPr>
      <w:rPr>
        <w:rFonts w:ascii="Symbol" w:eastAsia="Times New Roman" w:hAnsi="Symbol" w:cs="Symbol"/>
        <w:b w:val="0"/>
        <w:i w:val="0"/>
        <w:color w:val="000000"/>
        <w:spacing w:val="0"/>
        <w:w w:val="100"/>
        <w:sz w:val="22"/>
        <w:szCs w:val="22"/>
        <w:lang w:val="pl-PL"/>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val="0"/>
        <w:color w:val="000000"/>
        <w:sz w:val="22"/>
        <w:szCs w:val="22"/>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366F057B"/>
    <w:multiLevelType w:val="hybridMultilevel"/>
    <w:tmpl w:val="F572DFD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732354"/>
    <w:multiLevelType w:val="hybridMultilevel"/>
    <w:tmpl w:val="55342DF6"/>
    <w:lvl w:ilvl="0" w:tplc="0415000F">
      <w:start w:val="1"/>
      <w:numFmt w:val="decimal"/>
      <w:lvlText w:val="%1."/>
      <w:lvlJc w:val="left"/>
      <w:pPr>
        <w:ind w:left="720" w:hanging="360"/>
      </w:pPr>
    </w:lvl>
    <w:lvl w:ilvl="1" w:tplc="B7E42F60">
      <w:start w:val="1"/>
      <w:numFmt w:val="upperRoman"/>
      <w:lvlText w:val="%2."/>
      <w:lvlJc w:val="left"/>
      <w:pPr>
        <w:ind w:left="1800" w:hanging="72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A284DE9"/>
    <w:multiLevelType w:val="hybridMultilevel"/>
    <w:tmpl w:val="D1D2161E"/>
    <w:lvl w:ilvl="0" w:tplc="042C7B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A2D020B"/>
    <w:multiLevelType w:val="hybridMultilevel"/>
    <w:tmpl w:val="7F42AE06"/>
    <w:lvl w:ilvl="0" w:tplc="9AD2E4C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AC7B14"/>
    <w:multiLevelType w:val="multilevel"/>
    <w:tmpl w:val="C422F1FA"/>
    <w:name w:val="WW8Num73"/>
    <w:lvl w:ilvl="0">
      <w:start w:val="1"/>
      <w:numFmt w:val="decimal"/>
      <w:suff w:val="space"/>
      <w:lvlText w:val="%1."/>
      <w:lvlJc w:val="left"/>
      <w:pPr>
        <w:ind w:left="0" w:firstLine="0"/>
      </w:pPr>
      <w:rPr>
        <w:rFonts w:ascii="Symbol" w:eastAsia="Times New Roman" w:hAnsi="Symbol" w:cs="Symbol" w:hint="default"/>
        <w:b w:val="0"/>
        <w:i w:val="0"/>
        <w:color w:val="000000"/>
        <w:spacing w:val="0"/>
        <w:w w:val="100"/>
        <w:sz w:val="22"/>
        <w:szCs w:val="22"/>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2"/>
      <w:numFmt w:val="decimal"/>
      <w:lvlText w:val="%7."/>
      <w:lvlJc w:val="left"/>
      <w:pPr>
        <w:tabs>
          <w:tab w:val="num" w:pos="5040"/>
        </w:tabs>
        <w:ind w:left="5040" w:hanging="360"/>
      </w:pPr>
      <w:rPr>
        <w:rFonts w:hint="default"/>
        <w:b w:val="0"/>
        <w:color w:val="000000"/>
        <w:sz w:val="22"/>
        <w:szCs w:val="22"/>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3F1E2634"/>
    <w:multiLevelType w:val="hybridMultilevel"/>
    <w:tmpl w:val="4036E1B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27D7F51"/>
    <w:multiLevelType w:val="hybridMultilevel"/>
    <w:tmpl w:val="520872B6"/>
    <w:lvl w:ilvl="0" w:tplc="D46E3884">
      <w:start w:val="1"/>
      <w:numFmt w:val="bullet"/>
      <w:lvlText w:val=""/>
      <w:lvlJc w:val="left"/>
      <w:pPr>
        <w:ind w:left="1746" w:hanging="360"/>
      </w:pPr>
      <w:rPr>
        <w:rFonts w:ascii="Symbol" w:hAnsi="Symbol" w:hint="default"/>
      </w:rPr>
    </w:lvl>
    <w:lvl w:ilvl="1" w:tplc="04150003">
      <w:start w:val="1"/>
      <w:numFmt w:val="bullet"/>
      <w:lvlText w:val="o"/>
      <w:lvlJc w:val="left"/>
      <w:pPr>
        <w:ind w:left="2466" w:hanging="360"/>
      </w:pPr>
      <w:rPr>
        <w:rFonts w:ascii="Courier New" w:hAnsi="Courier New" w:cs="Courier New" w:hint="default"/>
      </w:rPr>
    </w:lvl>
    <w:lvl w:ilvl="2" w:tplc="04150005" w:tentative="1">
      <w:start w:val="1"/>
      <w:numFmt w:val="bullet"/>
      <w:lvlText w:val=""/>
      <w:lvlJc w:val="left"/>
      <w:pPr>
        <w:ind w:left="3186" w:hanging="360"/>
      </w:pPr>
      <w:rPr>
        <w:rFonts w:ascii="Wingdings" w:hAnsi="Wingdings" w:hint="default"/>
      </w:rPr>
    </w:lvl>
    <w:lvl w:ilvl="3" w:tplc="04150001" w:tentative="1">
      <w:start w:val="1"/>
      <w:numFmt w:val="bullet"/>
      <w:lvlText w:val=""/>
      <w:lvlJc w:val="left"/>
      <w:pPr>
        <w:ind w:left="3906" w:hanging="360"/>
      </w:pPr>
      <w:rPr>
        <w:rFonts w:ascii="Symbol" w:hAnsi="Symbol" w:hint="default"/>
      </w:rPr>
    </w:lvl>
    <w:lvl w:ilvl="4" w:tplc="04150003" w:tentative="1">
      <w:start w:val="1"/>
      <w:numFmt w:val="bullet"/>
      <w:lvlText w:val="o"/>
      <w:lvlJc w:val="left"/>
      <w:pPr>
        <w:ind w:left="4626" w:hanging="360"/>
      </w:pPr>
      <w:rPr>
        <w:rFonts w:ascii="Courier New" w:hAnsi="Courier New" w:cs="Courier New" w:hint="default"/>
      </w:rPr>
    </w:lvl>
    <w:lvl w:ilvl="5" w:tplc="04150005" w:tentative="1">
      <w:start w:val="1"/>
      <w:numFmt w:val="bullet"/>
      <w:lvlText w:val=""/>
      <w:lvlJc w:val="left"/>
      <w:pPr>
        <w:ind w:left="5346" w:hanging="360"/>
      </w:pPr>
      <w:rPr>
        <w:rFonts w:ascii="Wingdings" w:hAnsi="Wingdings" w:hint="default"/>
      </w:rPr>
    </w:lvl>
    <w:lvl w:ilvl="6" w:tplc="04150001" w:tentative="1">
      <w:start w:val="1"/>
      <w:numFmt w:val="bullet"/>
      <w:lvlText w:val=""/>
      <w:lvlJc w:val="left"/>
      <w:pPr>
        <w:ind w:left="6066" w:hanging="360"/>
      </w:pPr>
      <w:rPr>
        <w:rFonts w:ascii="Symbol" w:hAnsi="Symbol" w:hint="default"/>
      </w:rPr>
    </w:lvl>
    <w:lvl w:ilvl="7" w:tplc="04150003" w:tentative="1">
      <w:start w:val="1"/>
      <w:numFmt w:val="bullet"/>
      <w:lvlText w:val="o"/>
      <w:lvlJc w:val="left"/>
      <w:pPr>
        <w:ind w:left="6786" w:hanging="360"/>
      </w:pPr>
      <w:rPr>
        <w:rFonts w:ascii="Courier New" w:hAnsi="Courier New" w:cs="Courier New" w:hint="default"/>
      </w:rPr>
    </w:lvl>
    <w:lvl w:ilvl="8" w:tplc="04150005" w:tentative="1">
      <w:start w:val="1"/>
      <w:numFmt w:val="bullet"/>
      <w:lvlText w:val=""/>
      <w:lvlJc w:val="left"/>
      <w:pPr>
        <w:ind w:left="7506" w:hanging="360"/>
      </w:pPr>
      <w:rPr>
        <w:rFonts w:ascii="Wingdings" w:hAnsi="Wingdings" w:hint="default"/>
      </w:rPr>
    </w:lvl>
  </w:abstractNum>
  <w:abstractNum w:abstractNumId="32" w15:restartNumberingAfterBreak="0">
    <w:nsid w:val="43B6662A"/>
    <w:multiLevelType w:val="hybridMultilevel"/>
    <w:tmpl w:val="B1464B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84D7883"/>
    <w:multiLevelType w:val="hybridMultilevel"/>
    <w:tmpl w:val="ACE696BC"/>
    <w:lvl w:ilvl="0" w:tplc="189A3640">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48595427"/>
    <w:multiLevelType w:val="hybridMultilevel"/>
    <w:tmpl w:val="6240B6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BC473EC"/>
    <w:multiLevelType w:val="multilevel"/>
    <w:tmpl w:val="F1700ED4"/>
    <w:name w:val="WW8Num102"/>
    <w:lvl w:ilvl="0">
      <w:start w:val="1"/>
      <w:numFmt w:val="decimal"/>
      <w:suff w:val="space"/>
      <w:lvlText w:val="%1."/>
      <w:lvlJc w:val="left"/>
      <w:pPr>
        <w:ind w:left="0" w:firstLine="0"/>
      </w:pPr>
      <w:rPr>
        <w:sz w:val="22"/>
        <w:szCs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3"/>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2"/>
        </w:tabs>
        <w:ind w:left="502" w:hanging="360"/>
      </w:pPr>
      <w:rPr>
        <w:color w:val="000000"/>
        <w:sz w:val="22"/>
        <w:szCs w:val="22"/>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433651B"/>
    <w:multiLevelType w:val="hybridMultilevel"/>
    <w:tmpl w:val="3416B67A"/>
    <w:lvl w:ilvl="0" w:tplc="FF5AABD4">
      <w:start w:val="1"/>
      <w:numFmt w:val="decimal"/>
      <w:lvlText w:val="%1)"/>
      <w:lvlJc w:val="left"/>
      <w:pPr>
        <w:ind w:left="786" w:hanging="360"/>
      </w:pPr>
      <w:rPr>
        <w:rFonts w:ascii="Times New Roman" w:hAnsi="Times New Roman"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565B3148"/>
    <w:multiLevelType w:val="hybridMultilevel"/>
    <w:tmpl w:val="D89A1ED0"/>
    <w:lvl w:ilvl="0" w:tplc="0415000F">
      <w:start w:val="1"/>
      <w:numFmt w:val="decimal"/>
      <w:lvlText w:val="%1."/>
      <w:lvlJc w:val="left"/>
      <w:pPr>
        <w:ind w:left="720" w:hanging="360"/>
      </w:pPr>
    </w:lvl>
    <w:lvl w:ilvl="1" w:tplc="8ABCF848">
      <w:start w:val="1"/>
      <w:numFmt w:val="decimal"/>
      <w:lvlText w:val="%2."/>
      <w:lvlJc w:val="left"/>
      <w:pPr>
        <w:ind w:left="1440" w:hanging="360"/>
      </w:pPr>
      <w:rPr>
        <w:rFonts w:ascii="Arial" w:eastAsia="Times New Roman" w:hAnsi="Arial" w:cs="Arial"/>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7284EDA"/>
    <w:multiLevelType w:val="hybridMultilevel"/>
    <w:tmpl w:val="8B907D3E"/>
    <w:lvl w:ilvl="0" w:tplc="481CE68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85329FF"/>
    <w:multiLevelType w:val="hybridMultilevel"/>
    <w:tmpl w:val="CD782E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AD7F9C"/>
    <w:multiLevelType w:val="hybridMultilevel"/>
    <w:tmpl w:val="B5002F0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D2F0F56"/>
    <w:multiLevelType w:val="hybridMultilevel"/>
    <w:tmpl w:val="1A766DD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D7E6328"/>
    <w:multiLevelType w:val="hybridMultilevel"/>
    <w:tmpl w:val="1D2C79C2"/>
    <w:lvl w:ilvl="0" w:tplc="0415000F">
      <w:start w:val="1"/>
      <w:numFmt w:val="decimal"/>
      <w:lvlText w:val="%1."/>
      <w:lvlJc w:val="left"/>
      <w:pPr>
        <w:ind w:left="720" w:hanging="360"/>
      </w:pPr>
    </w:lvl>
    <w:lvl w:ilvl="1" w:tplc="C86C82B0">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228735D"/>
    <w:multiLevelType w:val="hybridMultilevel"/>
    <w:tmpl w:val="1EEA69A0"/>
    <w:lvl w:ilvl="0" w:tplc="DB20F9CC">
      <w:start w:val="1"/>
      <w:numFmt w:val="upperRoman"/>
      <w:pStyle w:val="Nagwek2"/>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776A87"/>
    <w:multiLevelType w:val="hybridMultilevel"/>
    <w:tmpl w:val="00202508"/>
    <w:lvl w:ilvl="0" w:tplc="4662A7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8F25A47"/>
    <w:multiLevelType w:val="hybridMultilevel"/>
    <w:tmpl w:val="8D883B2A"/>
    <w:lvl w:ilvl="0" w:tplc="0415000F">
      <w:start w:val="1"/>
      <w:numFmt w:val="decimal"/>
      <w:lvlText w:val="%1."/>
      <w:lvlJc w:val="left"/>
      <w:pPr>
        <w:ind w:left="720" w:hanging="360"/>
      </w:pPr>
    </w:lvl>
    <w:lvl w:ilvl="1" w:tplc="396C582E">
      <w:start w:val="1"/>
      <w:numFmt w:val="decimal"/>
      <w:lvlText w:val="%2."/>
      <w:lvlJc w:val="left"/>
      <w:pPr>
        <w:ind w:left="1440" w:hanging="360"/>
      </w:pPr>
      <w:rPr>
        <w:rFonts w:ascii="Arial" w:eastAsia="Times New Roman" w:hAnsi="Arial" w:cs="Arial"/>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A340CF8"/>
    <w:multiLevelType w:val="multilevel"/>
    <w:tmpl w:val="4906CD24"/>
    <w:name w:val="WW8Num722"/>
    <w:lvl w:ilvl="0">
      <w:start w:val="1"/>
      <w:numFmt w:val="decimal"/>
      <w:suff w:val="space"/>
      <w:lvlText w:val="%1."/>
      <w:lvlJc w:val="left"/>
      <w:pPr>
        <w:ind w:left="0" w:firstLine="0"/>
      </w:pPr>
      <w:rPr>
        <w:rFonts w:ascii="Symbol" w:eastAsia="Times New Roman" w:hAnsi="Symbol" w:cs="Symbol" w:hint="default"/>
        <w:b w:val="0"/>
        <w:i w:val="0"/>
        <w:color w:val="000000"/>
        <w:spacing w:val="0"/>
        <w:w w:val="100"/>
        <w:sz w:val="22"/>
        <w:szCs w:val="22"/>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5"/>
      <w:numFmt w:val="decimal"/>
      <w:lvlText w:val="%7."/>
      <w:lvlJc w:val="left"/>
      <w:pPr>
        <w:tabs>
          <w:tab w:val="num" w:pos="5040"/>
        </w:tabs>
        <w:ind w:left="5040" w:hanging="360"/>
      </w:pPr>
      <w:rPr>
        <w:rFonts w:hint="default"/>
        <w:b w:val="0"/>
        <w:color w:val="000000"/>
        <w:sz w:val="22"/>
        <w:szCs w:val="22"/>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71E7019B"/>
    <w:multiLevelType w:val="hybridMultilevel"/>
    <w:tmpl w:val="A622DF46"/>
    <w:lvl w:ilvl="0" w:tplc="4C6EACAE">
      <w:start w:val="7"/>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26A1610"/>
    <w:multiLevelType w:val="hybridMultilevel"/>
    <w:tmpl w:val="4036E1B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2D47332"/>
    <w:multiLevelType w:val="hybridMultilevel"/>
    <w:tmpl w:val="71C881B6"/>
    <w:lvl w:ilvl="0" w:tplc="AB12513E">
      <w:start w:val="1"/>
      <w:numFmt w:val="upperRoman"/>
      <w:lvlText w:val="%1."/>
      <w:lvlJc w:val="right"/>
      <w:pPr>
        <w:ind w:left="720" w:hanging="360"/>
      </w:pPr>
      <w:rPr>
        <w:b/>
      </w:rPr>
    </w:lvl>
    <w:lvl w:ilvl="1" w:tplc="ACB8926E">
      <w:start w:val="1"/>
      <w:numFmt w:val="upperRoman"/>
      <w:lvlText w:val="%2."/>
      <w:lvlJc w:val="righ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83B3757"/>
    <w:multiLevelType w:val="hybridMultilevel"/>
    <w:tmpl w:val="8F121C1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C046CA4"/>
    <w:multiLevelType w:val="hybridMultilevel"/>
    <w:tmpl w:val="B2F03BC6"/>
    <w:lvl w:ilvl="0" w:tplc="B17C727C">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num w:numId="1" w16cid:durableId="764959959">
    <w:abstractNumId w:val="0"/>
  </w:num>
  <w:num w:numId="2" w16cid:durableId="999577411">
    <w:abstractNumId w:val="1"/>
  </w:num>
  <w:num w:numId="3" w16cid:durableId="1175195494">
    <w:abstractNumId w:val="2"/>
  </w:num>
  <w:num w:numId="4" w16cid:durableId="1119031434">
    <w:abstractNumId w:val="3"/>
  </w:num>
  <w:num w:numId="5" w16cid:durableId="1492480788">
    <w:abstractNumId w:val="4"/>
  </w:num>
  <w:num w:numId="6" w16cid:durableId="772866633">
    <w:abstractNumId w:val="5"/>
  </w:num>
  <w:num w:numId="7" w16cid:durableId="1674336614">
    <w:abstractNumId w:val="6"/>
  </w:num>
  <w:num w:numId="8" w16cid:durableId="1998722279">
    <w:abstractNumId w:val="28"/>
  </w:num>
  <w:num w:numId="9" w16cid:durableId="1307466613">
    <w:abstractNumId w:val="32"/>
  </w:num>
  <w:num w:numId="10" w16cid:durableId="1923879445">
    <w:abstractNumId w:val="20"/>
  </w:num>
  <w:num w:numId="11" w16cid:durableId="1658536821">
    <w:abstractNumId w:val="21"/>
  </w:num>
  <w:num w:numId="12" w16cid:durableId="1758362885">
    <w:abstractNumId w:val="26"/>
  </w:num>
  <w:num w:numId="13" w16cid:durableId="1799563487">
    <w:abstractNumId w:val="44"/>
  </w:num>
  <w:num w:numId="14" w16cid:durableId="1562987024">
    <w:abstractNumId w:val="40"/>
  </w:num>
  <w:num w:numId="15" w16cid:durableId="1282760704">
    <w:abstractNumId w:val="11"/>
  </w:num>
  <w:num w:numId="16" w16cid:durableId="1221400789">
    <w:abstractNumId w:val="49"/>
  </w:num>
  <w:num w:numId="17" w16cid:durableId="892694672">
    <w:abstractNumId w:val="25"/>
  </w:num>
  <w:num w:numId="18" w16cid:durableId="1566795860">
    <w:abstractNumId w:val="43"/>
  </w:num>
  <w:num w:numId="19" w16cid:durableId="9525188">
    <w:abstractNumId w:val="48"/>
  </w:num>
  <w:num w:numId="20" w16cid:durableId="328751644">
    <w:abstractNumId w:val="50"/>
  </w:num>
  <w:num w:numId="21" w16cid:durableId="388843362">
    <w:abstractNumId w:val="39"/>
  </w:num>
  <w:num w:numId="22" w16cid:durableId="460997333">
    <w:abstractNumId w:val="22"/>
  </w:num>
  <w:num w:numId="23" w16cid:durableId="2051107898">
    <w:abstractNumId w:val="15"/>
  </w:num>
  <w:num w:numId="24" w16cid:durableId="80104721">
    <w:abstractNumId w:val="45"/>
  </w:num>
  <w:num w:numId="25" w16cid:durableId="1238706613">
    <w:abstractNumId w:val="18"/>
  </w:num>
  <w:num w:numId="26" w16cid:durableId="527066462">
    <w:abstractNumId w:val="24"/>
  </w:num>
  <w:num w:numId="27" w16cid:durableId="509370068">
    <w:abstractNumId w:val="10"/>
  </w:num>
  <w:num w:numId="28" w16cid:durableId="1132942717">
    <w:abstractNumId w:val="27"/>
  </w:num>
  <w:num w:numId="29" w16cid:durableId="1791120499">
    <w:abstractNumId w:val="34"/>
  </w:num>
  <w:num w:numId="30" w16cid:durableId="1483736444">
    <w:abstractNumId w:val="37"/>
  </w:num>
  <w:num w:numId="31" w16cid:durableId="1649556786">
    <w:abstractNumId w:val="42"/>
  </w:num>
  <w:num w:numId="32" w16cid:durableId="504977065">
    <w:abstractNumId w:val="36"/>
  </w:num>
  <w:num w:numId="33" w16cid:durableId="1275572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08384077">
    <w:abstractNumId w:val="23"/>
  </w:num>
  <w:num w:numId="35" w16cid:durableId="32929522">
    <w:abstractNumId w:val="33"/>
  </w:num>
  <w:num w:numId="36" w16cid:durableId="1632054644">
    <w:abstractNumId w:val="51"/>
  </w:num>
  <w:num w:numId="37" w16cid:durableId="1369993890">
    <w:abstractNumId w:val="31"/>
  </w:num>
  <w:num w:numId="38" w16cid:durableId="828984783">
    <w:abstractNumId w:val="9"/>
  </w:num>
  <w:num w:numId="39" w16cid:durableId="1431005894">
    <w:abstractNumId w:val="38"/>
  </w:num>
  <w:num w:numId="40" w16cid:durableId="221253692">
    <w:abstractNumId w:val="12"/>
  </w:num>
  <w:num w:numId="41" w16cid:durableId="904606630">
    <w:abstractNumId w:val="41"/>
  </w:num>
  <w:num w:numId="42" w16cid:durableId="933899852">
    <w:abstractNumId w:val="7"/>
  </w:num>
  <w:num w:numId="43" w16cid:durableId="2143691395">
    <w:abstractNumId w:val="17"/>
  </w:num>
  <w:num w:numId="44" w16cid:durableId="10026648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13799254">
    <w:abstractNumId w:val="16"/>
  </w:num>
  <w:num w:numId="46" w16cid:durableId="2133401010">
    <w:abstractNumId w:val="35"/>
    <w:lvlOverride w:ilvl="0">
      <w:startOverride w:val="1"/>
    </w:lvlOverride>
    <w:lvlOverride w:ilvl="1">
      <w:startOverride w:val="1"/>
    </w:lvlOverride>
    <w:lvlOverride w:ilvl="2">
      <w:startOverride w:val="1"/>
    </w:lvlOverride>
    <w:lvlOverride w:ilvl="3">
      <w:startOverride w:val="1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22252668">
    <w:abstractNumId w:val="33"/>
  </w:num>
  <w:num w:numId="48" w16cid:durableId="747725980">
    <w:abstractNumId w:val="29"/>
  </w:num>
  <w:num w:numId="49" w16cid:durableId="1018232889">
    <w:abstractNumId w:val="8"/>
  </w:num>
  <w:num w:numId="50" w16cid:durableId="1460999067">
    <w:abstractNumId w:val="46"/>
  </w:num>
  <w:num w:numId="51" w16cid:durableId="1151287355">
    <w:abstractNumId w:val="47"/>
  </w:num>
  <w:num w:numId="52" w16cid:durableId="1490712840">
    <w:abstractNumId w:val="19"/>
  </w:num>
  <w:num w:numId="53" w16cid:durableId="1437407231">
    <w:abstractNumId w:val="13"/>
  </w:num>
  <w:num w:numId="54" w16cid:durableId="1653025972">
    <w:abstractNumId w:val="30"/>
  </w:num>
  <w:num w:numId="55" w16cid:durableId="918977218">
    <w:abstractNumId w:val="1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mirrorMargin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formatting="1" w:enforcement="1" w:cryptProviderType="rsaAES" w:cryptAlgorithmClass="hash" w:cryptAlgorithmType="typeAny" w:cryptAlgorithmSid="14" w:cryptSpinCount="100000" w:hash="ews2WA6tF34HGQsM7+9JKU0rHppSjDHffVog/qsuxN3wtQajO6cRylKKovjjTA5msIVq8pvLH9ZsNb4H9sw+wg==" w:salt="t5Bu0SCOr6eJgBv8R/UQRA=="/>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9BA"/>
    <w:rsid w:val="000008EF"/>
    <w:rsid w:val="00005E72"/>
    <w:rsid w:val="000117C0"/>
    <w:rsid w:val="000145AA"/>
    <w:rsid w:val="000146BB"/>
    <w:rsid w:val="000167B0"/>
    <w:rsid w:val="000218FC"/>
    <w:rsid w:val="000232AB"/>
    <w:rsid w:val="00024889"/>
    <w:rsid w:val="00026B27"/>
    <w:rsid w:val="000317C9"/>
    <w:rsid w:val="00031FB0"/>
    <w:rsid w:val="00042701"/>
    <w:rsid w:val="00046556"/>
    <w:rsid w:val="000510FC"/>
    <w:rsid w:val="00052A23"/>
    <w:rsid w:val="00054E14"/>
    <w:rsid w:val="00055EE5"/>
    <w:rsid w:val="00062C02"/>
    <w:rsid w:val="00072A24"/>
    <w:rsid w:val="0007637A"/>
    <w:rsid w:val="00083E2F"/>
    <w:rsid w:val="000874DE"/>
    <w:rsid w:val="00091908"/>
    <w:rsid w:val="0009386F"/>
    <w:rsid w:val="00094877"/>
    <w:rsid w:val="000962E9"/>
    <w:rsid w:val="000968F5"/>
    <w:rsid w:val="000A43C4"/>
    <w:rsid w:val="000B05DE"/>
    <w:rsid w:val="000B5851"/>
    <w:rsid w:val="000C4E39"/>
    <w:rsid w:val="000C68EA"/>
    <w:rsid w:val="000C6ED9"/>
    <w:rsid w:val="000D6785"/>
    <w:rsid w:val="000F0D59"/>
    <w:rsid w:val="000F13FA"/>
    <w:rsid w:val="000F32F2"/>
    <w:rsid w:val="000F4632"/>
    <w:rsid w:val="000F5A3F"/>
    <w:rsid w:val="000F5E26"/>
    <w:rsid w:val="000F63D5"/>
    <w:rsid w:val="000F7ACC"/>
    <w:rsid w:val="00103A4A"/>
    <w:rsid w:val="001060E7"/>
    <w:rsid w:val="00111562"/>
    <w:rsid w:val="00111B24"/>
    <w:rsid w:val="0011214E"/>
    <w:rsid w:val="0011511A"/>
    <w:rsid w:val="00116A05"/>
    <w:rsid w:val="00125013"/>
    <w:rsid w:val="00125F23"/>
    <w:rsid w:val="00130237"/>
    <w:rsid w:val="0013177F"/>
    <w:rsid w:val="00133008"/>
    <w:rsid w:val="00134AA5"/>
    <w:rsid w:val="0015365D"/>
    <w:rsid w:val="001660D3"/>
    <w:rsid w:val="00170DD7"/>
    <w:rsid w:val="00180257"/>
    <w:rsid w:val="00181D47"/>
    <w:rsid w:val="00181F2F"/>
    <w:rsid w:val="001A05E8"/>
    <w:rsid w:val="001C06DD"/>
    <w:rsid w:val="001C5369"/>
    <w:rsid w:val="001E21FC"/>
    <w:rsid w:val="001F0623"/>
    <w:rsid w:val="00206A82"/>
    <w:rsid w:val="00212FA4"/>
    <w:rsid w:val="00220239"/>
    <w:rsid w:val="002214D4"/>
    <w:rsid w:val="002217E1"/>
    <w:rsid w:val="00231535"/>
    <w:rsid w:val="002334E3"/>
    <w:rsid w:val="00236CBD"/>
    <w:rsid w:val="00236EEF"/>
    <w:rsid w:val="00250F91"/>
    <w:rsid w:val="00261A14"/>
    <w:rsid w:val="00266AEE"/>
    <w:rsid w:val="00275FCF"/>
    <w:rsid w:val="00276074"/>
    <w:rsid w:val="00281302"/>
    <w:rsid w:val="00283020"/>
    <w:rsid w:val="00292629"/>
    <w:rsid w:val="00292D5F"/>
    <w:rsid w:val="00294622"/>
    <w:rsid w:val="0029756E"/>
    <w:rsid w:val="002A3520"/>
    <w:rsid w:val="002A7C25"/>
    <w:rsid w:val="002B3723"/>
    <w:rsid w:val="002B7A0E"/>
    <w:rsid w:val="002C3D19"/>
    <w:rsid w:val="002C43E7"/>
    <w:rsid w:val="002C7E38"/>
    <w:rsid w:val="002D0437"/>
    <w:rsid w:val="002D3BB1"/>
    <w:rsid w:val="002E6742"/>
    <w:rsid w:val="002F3AC0"/>
    <w:rsid w:val="002F6BE0"/>
    <w:rsid w:val="00306F74"/>
    <w:rsid w:val="00310728"/>
    <w:rsid w:val="00312978"/>
    <w:rsid w:val="00313C14"/>
    <w:rsid w:val="00317A4A"/>
    <w:rsid w:val="003224D4"/>
    <w:rsid w:val="00330CFD"/>
    <w:rsid w:val="00331D62"/>
    <w:rsid w:val="00335F2E"/>
    <w:rsid w:val="00345824"/>
    <w:rsid w:val="0034757D"/>
    <w:rsid w:val="00353448"/>
    <w:rsid w:val="00361DA2"/>
    <w:rsid w:val="00364BB2"/>
    <w:rsid w:val="003663D7"/>
    <w:rsid w:val="00366A97"/>
    <w:rsid w:val="00367AEF"/>
    <w:rsid w:val="00371C32"/>
    <w:rsid w:val="00372873"/>
    <w:rsid w:val="0037672B"/>
    <w:rsid w:val="00377A74"/>
    <w:rsid w:val="0038017D"/>
    <w:rsid w:val="00382446"/>
    <w:rsid w:val="00382498"/>
    <w:rsid w:val="00382668"/>
    <w:rsid w:val="0038584A"/>
    <w:rsid w:val="00386686"/>
    <w:rsid w:val="0038695F"/>
    <w:rsid w:val="003875A8"/>
    <w:rsid w:val="003945FC"/>
    <w:rsid w:val="00394A8B"/>
    <w:rsid w:val="0039529C"/>
    <w:rsid w:val="00396E24"/>
    <w:rsid w:val="00396E74"/>
    <w:rsid w:val="003975BB"/>
    <w:rsid w:val="00397D5D"/>
    <w:rsid w:val="003A16EF"/>
    <w:rsid w:val="003B16E9"/>
    <w:rsid w:val="003C2D94"/>
    <w:rsid w:val="003D5BB2"/>
    <w:rsid w:val="003D5C60"/>
    <w:rsid w:val="003D6A66"/>
    <w:rsid w:val="003E16CE"/>
    <w:rsid w:val="003E30BE"/>
    <w:rsid w:val="003F1F74"/>
    <w:rsid w:val="003F2126"/>
    <w:rsid w:val="003F2871"/>
    <w:rsid w:val="00400349"/>
    <w:rsid w:val="0040250D"/>
    <w:rsid w:val="004200C1"/>
    <w:rsid w:val="00427EF6"/>
    <w:rsid w:val="004318AB"/>
    <w:rsid w:val="00432ED0"/>
    <w:rsid w:val="00436E56"/>
    <w:rsid w:val="004371B2"/>
    <w:rsid w:val="004371FB"/>
    <w:rsid w:val="00442FFE"/>
    <w:rsid w:val="00456B2A"/>
    <w:rsid w:val="00456B7F"/>
    <w:rsid w:val="00460164"/>
    <w:rsid w:val="00461A02"/>
    <w:rsid w:val="00464735"/>
    <w:rsid w:val="0047346C"/>
    <w:rsid w:val="00475398"/>
    <w:rsid w:val="0048480D"/>
    <w:rsid w:val="00487915"/>
    <w:rsid w:val="004903E6"/>
    <w:rsid w:val="004904C5"/>
    <w:rsid w:val="004A19DE"/>
    <w:rsid w:val="004A424B"/>
    <w:rsid w:val="004B2EC3"/>
    <w:rsid w:val="004C1510"/>
    <w:rsid w:val="004D02B3"/>
    <w:rsid w:val="004D0D8E"/>
    <w:rsid w:val="004D3A3A"/>
    <w:rsid w:val="004D5D92"/>
    <w:rsid w:val="004E7AA4"/>
    <w:rsid w:val="004F0CBB"/>
    <w:rsid w:val="00500D3D"/>
    <w:rsid w:val="005046F3"/>
    <w:rsid w:val="005055BE"/>
    <w:rsid w:val="005070E9"/>
    <w:rsid w:val="00510DA4"/>
    <w:rsid w:val="005119E3"/>
    <w:rsid w:val="005120AB"/>
    <w:rsid w:val="005276CD"/>
    <w:rsid w:val="00530484"/>
    <w:rsid w:val="00531A02"/>
    <w:rsid w:val="005321FC"/>
    <w:rsid w:val="0053277B"/>
    <w:rsid w:val="005329BA"/>
    <w:rsid w:val="00534668"/>
    <w:rsid w:val="00541845"/>
    <w:rsid w:val="005421B5"/>
    <w:rsid w:val="00545102"/>
    <w:rsid w:val="00545E97"/>
    <w:rsid w:val="00547E44"/>
    <w:rsid w:val="00550A36"/>
    <w:rsid w:val="00556069"/>
    <w:rsid w:val="00557AF7"/>
    <w:rsid w:val="00562FA3"/>
    <w:rsid w:val="00570B22"/>
    <w:rsid w:val="0057685C"/>
    <w:rsid w:val="00583F8E"/>
    <w:rsid w:val="00587BD5"/>
    <w:rsid w:val="00597E33"/>
    <w:rsid w:val="005A13D7"/>
    <w:rsid w:val="005A2F06"/>
    <w:rsid w:val="005A627A"/>
    <w:rsid w:val="005A7AE8"/>
    <w:rsid w:val="005A7AEF"/>
    <w:rsid w:val="005B1025"/>
    <w:rsid w:val="005B1CF9"/>
    <w:rsid w:val="005B3F8F"/>
    <w:rsid w:val="005C4E7B"/>
    <w:rsid w:val="005D44DC"/>
    <w:rsid w:val="005D4F30"/>
    <w:rsid w:val="005D6B8F"/>
    <w:rsid w:val="005E0C09"/>
    <w:rsid w:val="005E5C04"/>
    <w:rsid w:val="005F27BD"/>
    <w:rsid w:val="005F49F4"/>
    <w:rsid w:val="005F7DFC"/>
    <w:rsid w:val="00610334"/>
    <w:rsid w:val="00610E99"/>
    <w:rsid w:val="00613629"/>
    <w:rsid w:val="00624124"/>
    <w:rsid w:val="0062626F"/>
    <w:rsid w:val="00631646"/>
    <w:rsid w:val="00631A0D"/>
    <w:rsid w:val="00632C2A"/>
    <w:rsid w:val="00634AF7"/>
    <w:rsid w:val="00634D2E"/>
    <w:rsid w:val="00644176"/>
    <w:rsid w:val="00645DAC"/>
    <w:rsid w:val="0064695B"/>
    <w:rsid w:val="00647716"/>
    <w:rsid w:val="00655D08"/>
    <w:rsid w:val="00660472"/>
    <w:rsid w:val="006647DC"/>
    <w:rsid w:val="006765D9"/>
    <w:rsid w:val="0068361A"/>
    <w:rsid w:val="006846BD"/>
    <w:rsid w:val="006858F1"/>
    <w:rsid w:val="00694588"/>
    <w:rsid w:val="00696AEE"/>
    <w:rsid w:val="00697C4C"/>
    <w:rsid w:val="006A17F1"/>
    <w:rsid w:val="006B214B"/>
    <w:rsid w:val="006B3441"/>
    <w:rsid w:val="006B63B2"/>
    <w:rsid w:val="006C09B2"/>
    <w:rsid w:val="006C424A"/>
    <w:rsid w:val="006C573D"/>
    <w:rsid w:val="006E2BD9"/>
    <w:rsid w:val="006E2E34"/>
    <w:rsid w:val="006E3AE8"/>
    <w:rsid w:val="006F0AA1"/>
    <w:rsid w:val="006F1DB1"/>
    <w:rsid w:val="006F4933"/>
    <w:rsid w:val="006F7BC4"/>
    <w:rsid w:val="0070034F"/>
    <w:rsid w:val="007045DB"/>
    <w:rsid w:val="00704A03"/>
    <w:rsid w:val="0070595E"/>
    <w:rsid w:val="0071098E"/>
    <w:rsid w:val="00722AEE"/>
    <w:rsid w:val="00730EA8"/>
    <w:rsid w:val="00731555"/>
    <w:rsid w:val="00732EE5"/>
    <w:rsid w:val="007339FC"/>
    <w:rsid w:val="00734E6D"/>
    <w:rsid w:val="00736081"/>
    <w:rsid w:val="00736EDF"/>
    <w:rsid w:val="007468A3"/>
    <w:rsid w:val="00751FF8"/>
    <w:rsid w:val="00766751"/>
    <w:rsid w:val="00767445"/>
    <w:rsid w:val="0077029D"/>
    <w:rsid w:val="007752B5"/>
    <w:rsid w:val="007752B8"/>
    <w:rsid w:val="00783269"/>
    <w:rsid w:val="00793E77"/>
    <w:rsid w:val="007A04FE"/>
    <w:rsid w:val="007A3B4F"/>
    <w:rsid w:val="007A4C60"/>
    <w:rsid w:val="007C065A"/>
    <w:rsid w:val="007C6AA2"/>
    <w:rsid w:val="007D3B30"/>
    <w:rsid w:val="007D5638"/>
    <w:rsid w:val="007D63F7"/>
    <w:rsid w:val="007E41C1"/>
    <w:rsid w:val="007E53AE"/>
    <w:rsid w:val="007E5647"/>
    <w:rsid w:val="007E66C9"/>
    <w:rsid w:val="007F2FA5"/>
    <w:rsid w:val="007F528C"/>
    <w:rsid w:val="00814642"/>
    <w:rsid w:val="00821457"/>
    <w:rsid w:val="00822AD0"/>
    <w:rsid w:val="00826BD3"/>
    <w:rsid w:val="008272A1"/>
    <w:rsid w:val="00834301"/>
    <w:rsid w:val="00846D3B"/>
    <w:rsid w:val="00851ABC"/>
    <w:rsid w:val="00854CFF"/>
    <w:rsid w:val="00864B9A"/>
    <w:rsid w:val="00874FD5"/>
    <w:rsid w:val="0089022D"/>
    <w:rsid w:val="008974E4"/>
    <w:rsid w:val="008A2532"/>
    <w:rsid w:val="008A2A9A"/>
    <w:rsid w:val="008A355B"/>
    <w:rsid w:val="008A371A"/>
    <w:rsid w:val="008A5500"/>
    <w:rsid w:val="008A5F40"/>
    <w:rsid w:val="008C1E1A"/>
    <w:rsid w:val="008C5439"/>
    <w:rsid w:val="008D62D0"/>
    <w:rsid w:val="008D6613"/>
    <w:rsid w:val="008D6C62"/>
    <w:rsid w:val="008D7A68"/>
    <w:rsid w:val="008E26A9"/>
    <w:rsid w:val="008E32D8"/>
    <w:rsid w:val="008F2FDA"/>
    <w:rsid w:val="008F494C"/>
    <w:rsid w:val="008F7EFD"/>
    <w:rsid w:val="00902E28"/>
    <w:rsid w:val="00911363"/>
    <w:rsid w:val="00912BBD"/>
    <w:rsid w:val="00912FAF"/>
    <w:rsid w:val="00922DEE"/>
    <w:rsid w:val="009514E3"/>
    <w:rsid w:val="0095225E"/>
    <w:rsid w:val="00965B97"/>
    <w:rsid w:val="00966E8A"/>
    <w:rsid w:val="0097178F"/>
    <w:rsid w:val="0097329A"/>
    <w:rsid w:val="009741AD"/>
    <w:rsid w:val="00974E22"/>
    <w:rsid w:val="00980B04"/>
    <w:rsid w:val="0098649F"/>
    <w:rsid w:val="00995C03"/>
    <w:rsid w:val="009A0DB2"/>
    <w:rsid w:val="009A43C5"/>
    <w:rsid w:val="009B3365"/>
    <w:rsid w:val="009B5176"/>
    <w:rsid w:val="009C0A3B"/>
    <w:rsid w:val="009C1CF0"/>
    <w:rsid w:val="009C3742"/>
    <w:rsid w:val="009C5B19"/>
    <w:rsid w:val="009D2D7B"/>
    <w:rsid w:val="009D318D"/>
    <w:rsid w:val="009D32D3"/>
    <w:rsid w:val="009D5885"/>
    <w:rsid w:val="009D6736"/>
    <w:rsid w:val="009E0E49"/>
    <w:rsid w:val="009E110F"/>
    <w:rsid w:val="009E638D"/>
    <w:rsid w:val="009E6782"/>
    <w:rsid w:val="009F26E8"/>
    <w:rsid w:val="009F2A22"/>
    <w:rsid w:val="009F4818"/>
    <w:rsid w:val="009F586A"/>
    <w:rsid w:val="00A132AC"/>
    <w:rsid w:val="00A2781F"/>
    <w:rsid w:val="00A4438B"/>
    <w:rsid w:val="00A455F9"/>
    <w:rsid w:val="00A46BBD"/>
    <w:rsid w:val="00A549EC"/>
    <w:rsid w:val="00A61B39"/>
    <w:rsid w:val="00A67A51"/>
    <w:rsid w:val="00A74DC2"/>
    <w:rsid w:val="00A754D6"/>
    <w:rsid w:val="00A7753A"/>
    <w:rsid w:val="00A82C90"/>
    <w:rsid w:val="00A83ACC"/>
    <w:rsid w:val="00A86F0B"/>
    <w:rsid w:val="00A9368A"/>
    <w:rsid w:val="00A95F6C"/>
    <w:rsid w:val="00A968E3"/>
    <w:rsid w:val="00AB098C"/>
    <w:rsid w:val="00AB279A"/>
    <w:rsid w:val="00AC3E95"/>
    <w:rsid w:val="00AC4B39"/>
    <w:rsid w:val="00AC6572"/>
    <w:rsid w:val="00AC673A"/>
    <w:rsid w:val="00AC7B1F"/>
    <w:rsid w:val="00AD351F"/>
    <w:rsid w:val="00AE1D86"/>
    <w:rsid w:val="00AF53A6"/>
    <w:rsid w:val="00B07081"/>
    <w:rsid w:val="00B1000E"/>
    <w:rsid w:val="00B12594"/>
    <w:rsid w:val="00B14AF4"/>
    <w:rsid w:val="00B16184"/>
    <w:rsid w:val="00B24525"/>
    <w:rsid w:val="00B31BD9"/>
    <w:rsid w:val="00B333B9"/>
    <w:rsid w:val="00B4416D"/>
    <w:rsid w:val="00B500E9"/>
    <w:rsid w:val="00B5097E"/>
    <w:rsid w:val="00B51C66"/>
    <w:rsid w:val="00B6077E"/>
    <w:rsid w:val="00B651B1"/>
    <w:rsid w:val="00B664F3"/>
    <w:rsid w:val="00B66ADD"/>
    <w:rsid w:val="00B66F2C"/>
    <w:rsid w:val="00B722A1"/>
    <w:rsid w:val="00B7477F"/>
    <w:rsid w:val="00B75728"/>
    <w:rsid w:val="00B778B5"/>
    <w:rsid w:val="00B77F2C"/>
    <w:rsid w:val="00B86A47"/>
    <w:rsid w:val="00B872BA"/>
    <w:rsid w:val="00B96D78"/>
    <w:rsid w:val="00B97412"/>
    <w:rsid w:val="00BA77A9"/>
    <w:rsid w:val="00BB1242"/>
    <w:rsid w:val="00BC0DBC"/>
    <w:rsid w:val="00BC1323"/>
    <w:rsid w:val="00BC4D9D"/>
    <w:rsid w:val="00BC7598"/>
    <w:rsid w:val="00BE531D"/>
    <w:rsid w:val="00BE540C"/>
    <w:rsid w:val="00BE5496"/>
    <w:rsid w:val="00C0012B"/>
    <w:rsid w:val="00C0196A"/>
    <w:rsid w:val="00C041FF"/>
    <w:rsid w:val="00C10218"/>
    <w:rsid w:val="00C105AA"/>
    <w:rsid w:val="00C2049E"/>
    <w:rsid w:val="00C225AF"/>
    <w:rsid w:val="00C26B92"/>
    <w:rsid w:val="00C277B5"/>
    <w:rsid w:val="00C30726"/>
    <w:rsid w:val="00C45997"/>
    <w:rsid w:val="00C5071E"/>
    <w:rsid w:val="00C63C9A"/>
    <w:rsid w:val="00C659FD"/>
    <w:rsid w:val="00C66F61"/>
    <w:rsid w:val="00C71744"/>
    <w:rsid w:val="00C76CB1"/>
    <w:rsid w:val="00C80962"/>
    <w:rsid w:val="00C812FB"/>
    <w:rsid w:val="00C83C6C"/>
    <w:rsid w:val="00C865EE"/>
    <w:rsid w:val="00C87500"/>
    <w:rsid w:val="00CA0473"/>
    <w:rsid w:val="00CC1D33"/>
    <w:rsid w:val="00CC22DD"/>
    <w:rsid w:val="00CD6664"/>
    <w:rsid w:val="00CD74F6"/>
    <w:rsid w:val="00CE5EBD"/>
    <w:rsid w:val="00CE7DAF"/>
    <w:rsid w:val="00CF1048"/>
    <w:rsid w:val="00CF15CB"/>
    <w:rsid w:val="00CF440D"/>
    <w:rsid w:val="00D01F76"/>
    <w:rsid w:val="00D04ACA"/>
    <w:rsid w:val="00D21DE3"/>
    <w:rsid w:val="00D221F6"/>
    <w:rsid w:val="00D23B9C"/>
    <w:rsid w:val="00D24AD1"/>
    <w:rsid w:val="00D36F30"/>
    <w:rsid w:val="00D43C6E"/>
    <w:rsid w:val="00D567DD"/>
    <w:rsid w:val="00D57DF1"/>
    <w:rsid w:val="00D6203B"/>
    <w:rsid w:val="00D64736"/>
    <w:rsid w:val="00D67068"/>
    <w:rsid w:val="00D85F6C"/>
    <w:rsid w:val="00DA026A"/>
    <w:rsid w:val="00DA46FE"/>
    <w:rsid w:val="00DA60BB"/>
    <w:rsid w:val="00DA7FAE"/>
    <w:rsid w:val="00DB1CD0"/>
    <w:rsid w:val="00DB69F3"/>
    <w:rsid w:val="00DC0548"/>
    <w:rsid w:val="00DC0BDF"/>
    <w:rsid w:val="00DC3CE0"/>
    <w:rsid w:val="00DC5C6A"/>
    <w:rsid w:val="00DD1023"/>
    <w:rsid w:val="00DD126D"/>
    <w:rsid w:val="00DD1391"/>
    <w:rsid w:val="00DE51C3"/>
    <w:rsid w:val="00DE6906"/>
    <w:rsid w:val="00DF239E"/>
    <w:rsid w:val="00DF3375"/>
    <w:rsid w:val="00DF5D92"/>
    <w:rsid w:val="00DF73C2"/>
    <w:rsid w:val="00E15E99"/>
    <w:rsid w:val="00E167EC"/>
    <w:rsid w:val="00E20099"/>
    <w:rsid w:val="00E21718"/>
    <w:rsid w:val="00E22877"/>
    <w:rsid w:val="00E249C1"/>
    <w:rsid w:val="00E37D80"/>
    <w:rsid w:val="00E4358E"/>
    <w:rsid w:val="00E44B93"/>
    <w:rsid w:val="00E45D74"/>
    <w:rsid w:val="00E50509"/>
    <w:rsid w:val="00E52FBB"/>
    <w:rsid w:val="00E56D69"/>
    <w:rsid w:val="00E600E5"/>
    <w:rsid w:val="00E60D29"/>
    <w:rsid w:val="00E63B11"/>
    <w:rsid w:val="00E651A0"/>
    <w:rsid w:val="00E674E8"/>
    <w:rsid w:val="00E72E02"/>
    <w:rsid w:val="00E745BA"/>
    <w:rsid w:val="00E777E9"/>
    <w:rsid w:val="00E86A2C"/>
    <w:rsid w:val="00E86BA6"/>
    <w:rsid w:val="00E87629"/>
    <w:rsid w:val="00E940FF"/>
    <w:rsid w:val="00EA04DA"/>
    <w:rsid w:val="00EA6366"/>
    <w:rsid w:val="00EB09F2"/>
    <w:rsid w:val="00EB54C2"/>
    <w:rsid w:val="00ED0BAD"/>
    <w:rsid w:val="00ED2BD0"/>
    <w:rsid w:val="00ED34AF"/>
    <w:rsid w:val="00ED3E74"/>
    <w:rsid w:val="00EE1875"/>
    <w:rsid w:val="00EE7421"/>
    <w:rsid w:val="00EF178D"/>
    <w:rsid w:val="00EF1AF3"/>
    <w:rsid w:val="00EF2268"/>
    <w:rsid w:val="00F049F2"/>
    <w:rsid w:val="00F0755A"/>
    <w:rsid w:val="00F107C1"/>
    <w:rsid w:val="00F16FB1"/>
    <w:rsid w:val="00F1718E"/>
    <w:rsid w:val="00F235FC"/>
    <w:rsid w:val="00F2411A"/>
    <w:rsid w:val="00F305D5"/>
    <w:rsid w:val="00F34758"/>
    <w:rsid w:val="00F52D09"/>
    <w:rsid w:val="00F5521C"/>
    <w:rsid w:val="00F60F8C"/>
    <w:rsid w:val="00F617BE"/>
    <w:rsid w:val="00F631E0"/>
    <w:rsid w:val="00F71C10"/>
    <w:rsid w:val="00F73950"/>
    <w:rsid w:val="00F83333"/>
    <w:rsid w:val="00F858DB"/>
    <w:rsid w:val="00F86626"/>
    <w:rsid w:val="00F93CE6"/>
    <w:rsid w:val="00F957DD"/>
    <w:rsid w:val="00FA3097"/>
    <w:rsid w:val="00FA550E"/>
    <w:rsid w:val="00FA78A6"/>
    <w:rsid w:val="00FB0368"/>
    <w:rsid w:val="00FB43C6"/>
    <w:rsid w:val="00FB4808"/>
    <w:rsid w:val="00FC0340"/>
    <w:rsid w:val="00FC0637"/>
    <w:rsid w:val="00FC1E58"/>
    <w:rsid w:val="00FC36DF"/>
    <w:rsid w:val="00FD3702"/>
    <w:rsid w:val="00FE17CB"/>
    <w:rsid w:val="00FF0214"/>
    <w:rsid w:val="00FF08AF"/>
    <w:rsid w:val="00FF424A"/>
    <w:rsid w:val="00FF6902"/>
    <w:rsid w:val="00FF73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6C77D11"/>
  <w15:docId w15:val="{3125EE60-D39E-4AF3-8C18-20608B442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3ACC"/>
    <w:pPr>
      <w:suppressAutoHyphens/>
      <w:spacing w:line="360" w:lineRule="auto"/>
    </w:pPr>
    <w:rPr>
      <w:rFonts w:ascii="Arial" w:hAnsi="Arial"/>
      <w:sz w:val="22"/>
      <w:szCs w:val="24"/>
      <w:lang w:eastAsia="zh-CN"/>
    </w:rPr>
  </w:style>
  <w:style w:type="paragraph" w:styleId="Nagwek1">
    <w:name w:val="heading 1"/>
    <w:basedOn w:val="Normalny"/>
    <w:next w:val="Normalny"/>
    <w:qFormat/>
    <w:rsid w:val="00D43C6E"/>
    <w:pPr>
      <w:keepNext/>
      <w:numPr>
        <w:numId w:val="3"/>
      </w:numPr>
      <w:jc w:val="center"/>
      <w:outlineLvl w:val="0"/>
    </w:pPr>
    <w:rPr>
      <w:b/>
      <w:sz w:val="28"/>
    </w:rPr>
  </w:style>
  <w:style w:type="paragraph" w:styleId="Nagwek2">
    <w:name w:val="heading 2"/>
    <w:basedOn w:val="Normalny"/>
    <w:next w:val="Normalny"/>
    <w:qFormat/>
    <w:rsid w:val="00A83ACC"/>
    <w:pPr>
      <w:keepNext/>
      <w:numPr>
        <w:numId w:val="18"/>
      </w:numPr>
      <w:spacing w:before="240" w:after="120"/>
      <w:ind w:left="567" w:hanging="567"/>
      <w:outlineLvl w:val="1"/>
    </w:pPr>
    <w:rPr>
      <w:b/>
      <w:sz w:val="24"/>
    </w:rPr>
  </w:style>
  <w:style w:type="paragraph" w:styleId="Nagwek3">
    <w:name w:val="heading 3"/>
    <w:basedOn w:val="Nagwek10"/>
    <w:next w:val="Tekstpodstawowy"/>
    <w:qFormat/>
    <w:rsid w:val="00353448"/>
    <w:pPr>
      <w:numPr>
        <w:ilvl w:val="2"/>
        <w:numId w:val="2"/>
      </w:numPr>
      <w:outlineLvl w:val="2"/>
    </w:pPr>
    <w:rPr>
      <w:rFonts w:ascii="Arial" w:hAnsi="Arial"/>
      <w:b/>
      <w:bCs/>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D43C6E"/>
    <w:rPr>
      <w:rFonts w:ascii="StarSymbol" w:hAnsi="StarSymbol" w:cs="StarSymbol"/>
    </w:rPr>
  </w:style>
  <w:style w:type="character" w:customStyle="1" w:styleId="WW8Num1z1">
    <w:name w:val="WW8Num1z1"/>
    <w:rsid w:val="00D43C6E"/>
  </w:style>
  <w:style w:type="character" w:customStyle="1" w:styleId="WW8Num1z2">
    <w:name w:val="WW8Num1z2"/>
    <w:rsid w:val="00D43C6E"/>
  </w:style>
  <w:style w:type="character" w:customStyle="1" w:styleId="WW8Num1z3">
    <w:name w:val="WW8Num1z3"/>
    <w:rsid w:val="00D43C6E"/>
  </w:style>
  <w:style w:type="character" w:customStyle="1" w:styleId="WW8Num1z4">
    <w:name w:val="WW8Num1z4"/>
    <w:rsid w:val="00D43C6E"/>
  </w:style>
  <w:style w:type="character" w:customStyle="1" w:styleId="WW8Num1z5">
    <w:name w:val="WW8Num1z5"/>
    <w:rsid w:val="00D43C6E"/>
  </w:style>
  <w:style w:type="character" w:customStyle="1" w:styleId="WW8Num1z6">
    <w:name w:val="WW8Num1z6"/>
    <w:rsid w:val="00D43C6E"/>
  </w:style>
  <w:style w:type="character" w:customStyle="1" w:styleId="WW8Num1z7">
    <w:name w:val="WW8Num1z7"/>
    <w:rsid w:val="00D43C6E"/>
  </w:style>
  <w:style w:type="character" w:customStyle="1" w:styleId="WW8Num1z8">
    <w:name w:val="WW8Num1z8"/>
    <w:rsid w:val="00D43C6E"/>
  </w:style>
  <w:style w:type="character" w:customStyle="1" w:styleId="WW8Num2z0">
    <w:name w:val="WW8Num2z0"/>
    <w:rsid w:val="00D43C6E"/>
  </w:style>
  <w:style w:type="character" w:customStyle="1" w:styleId="WW8Num2z1">
    <w:name w:val="WW8Num2z1"/>
    <w:rsid w:val="00D43C6E"/>
    <w:rPr>
      <w:rFonts w:ascii="Times New Roman" w:hAnsi="Times New Roman" w:cs="Times New Roman"/>
      <w:sz w:val="22"/>
      <w:szCs w:val="22"/>
    </w:rPr>
  </w:style>
  <w:style w:type="character" w:customStyle="1" w:styleId="WW8Num2z2">
    <w:name w:val="WW8Num2z2"/>
    <w:rsid w:val="00D43C6E"/>
  </w:style>
  <w:style w:type="character" w:customStyle="1" w:styleId="WW8Num2z3">
    <w:name w:val="WW8Num2z3"/>
    <w:rsid w:val="00D43C6E"/>
  </w:style>
  <w:style w:type="character" w:customStyle="1" w:styleId="WW8Num2z4">
    <w:name w:val="WW8Num2z4"/>
    <w:rsid w:val="00D43C6E"/>
  </w:style>
  <w:style w:type="character" w:customStyle="1" w:styleId="WW8Num2z5">
    <w:name w:val="WW8Num2z5"/>
    <w:rsid w:val="00D43C6E"/>
  </w:style>
  <w:style w:type="character" w:customStyle="1" w:styleId="WW8Num2z6">
    <w:name w:val="WW8Num2z6"/>
    <w:rsid w:val="00D43C6E"/>
  </w:style>
  <w:style w:type="character" w:customStyle="1" w:styleId="WW8Num2z7">
    <w:name w:val="WW8Num2z7"/>
    <w:rsid w:val="00D43C6E"/>
  </w:style>
  <w:style w:type="character" w:customStyle="1" w:styleId="WW8Num2z8">
    <w:name w:val="WW8Num2z8"/>
    <w:rsid w:val="00D43C6E"/>
  </w:style>
  <w:style w:type="character" w:customStyle="1" w:styleId="WW8Num3z0">
    <w:name w:val="WW8Num3z0"/>
    <w:rsid w:val="00D43C6E"/>
    <w:rPr>
      <w:rFonts w:ascii="Times New Roman" w:hAnsi="Times New Roman" w:cs="Times New Roman"/>
      <w:b/>
      <w:sz w:val="20"/>
      <w:szCs w:val="20"/>
    </w:rPr>
  </w:style>
  <w:style w:type="character" w:customStyle="1" w:styleId="WW8Num3z1">
    <w:name w:val="WW8Num3z1"/>
    <w:rsid w:val="00D43C6E"/>
  </w:style>
  <w:style w:type="character" w:customStyle="1" w:styleId="WW8Num3z2">
    <w:name w:val="WW8Num3z2"/>
    <w:rsid w:val="00D43C6E"/>
  </w:style>
  <w:style w:type="character" w:customStyle="1" w:styleId="WW8Num3z3">
    <w:name w:val="WW8Num3z3"/>
    <w:rsid w:val="00D43C6E"/>
  </w:style>
  <w:style w:type="character" w:customStyle="1" w:styleId="WW8Num3z4">
    <w:name w:val="WW8Num3z4"/>
    <w:rsid w:val="00D43C6E"/>
  </w:style>
  <w:style w:type="character" w:customStyle="1" w:styleId="WW8Num3z5">
    <w:name w:val="WW8Num3z5"/>
    <w:rsid w:val="00D43C6E"/>
  </w:style>
  <w:style w:type="character" w:customStyle="1" w:styleId="WW8Num3z6">
    <w:name w:val="WW8Num3z6"/>
    <w:rsid w:val="00D43C6E"/>
    <w:rPr>
      <w:rFonts w:ascii="Times New Roman" w:hAnsi="Times New Roman" w:cs="Times New Roman"/>
      <w:sz w:val="22"/>
      <w:szCs w:val="22"/>
    </w:rPr>
  </w:style>
  <w:style w:type="character" w:customStyle="1" w:styleId="WW8Num3z7">
    <w:name w:val="WW8Num3z7"/>
    <w:rsid w:val="00D43C6E"/>
  </w:style>
  <w:style w:type="character" w:customStyle="1" w:styleId="WW8Num3z8">
    <w:name w:val="WW8Num3z8"/>
    <w:rsid w:val="00D43C6E"/>
  </w:style>
  <w:style w:type="character" w:customStyle="1" w:styleId="WW8Num4z0">
    <w:name w:val="WW8Num4z0"/>
    <w:rsid w:val="00D43C6E"/>
    <w:rPr>
      <w:sz w:val="22"/>
      <w:szCs w:val="22"/>
    </w:rPr>
  </w:style>
  <w:style w:type="character" w:customStyle="1" w:styleId="WW8Num4z1">
    <w:name w:val="WW8Num4z1"/>
    <w:rsid w:val="00D43C6E"/>
  </w:style>
  <w:style w:type="character" w:customStyle="1" w:styleId="WW8Num4z2">
    <w:name w:val="WW8Num4z2"/>
    <w:rsid w:val="00D43C6E"/>
  </w:style>
  <w:style w:type="character" w:customStyle="1" w:styleId="WW8Num4z3">
    <w:name w:val="WW8Num4z3"/>
    <w:rsid w:val="00D43C6E"/>
  </w:style>
  <w:style w:type="character" w:customStyle="1" w:styleId="WW8Num4z4">
    <w:name w:val="WW8Num4z4"/>
    <w:rsid w:val="00D43C6E"/>
  </w:style>
  <w:style w:type="character" w:customStyle="1" w:styleId="WW8Num4z5">
    <w:name w:val="WW8Num4z5"/>
    <w:rsid w:val="00D43C6E"/>
  </w:style>
  <w:style w:type="character" w:customStyle="1" w:styleId="WW8Num4z6">
    <w:name w:val="WW8Num4z6"/>
    <w:rsid w:val="00D43C6E"/>
  </w:style>
  <w:style w:type="character" w:customStyle="1" w:styleId="WW8Num4z7">
    <w:name w:val="WW8Num4z7"/>
    <w:rsid w:val="00D43C6E"/>
  </w:style>
  <w:style w:type="character" w:customStyle="1" w:styleId="WW8Num4z8">
    <w:name w:val="WW8Num4z8"/>
    <w:rsid w:val="00D43C6E"/>
  </w:style>
  <w:style w:type="character" w:customStyle="1" w:styleId="WW8Num5z0">
    <w:name w:val="WW8Num5z0"/>
    <w:rsid w:val="00D43C6E"/>
    <w:rPr>
      <w:color w:val="000000"/>
      <w:spacing w:val="-2"/>
      <w:sz w:val="22"/>
      <w:szCs w:val="22"/>
    </w:rPr>
  </w:style>
  <w:style w:type="character" w:customStyle="1" w:styleId="WW8Num5z1">
    <w:name w:val="WW8Num5z1"/>
    <w:rsid w:val="00D43C6E"/>
  </w:style>
  <w:style w:type="character" w:customStyle="1" w:styleId="WW8Num5z2">
    <w:name w:val="WW8Num5z2"/>
    <w:rsid w:val="00D43C6E"/>
  </w:style>
  <w:style w:type="character" w:customStyle="1" w:styleId="WW8Num5z3">
    <w:name w:val="WW8Num5z3"/>
    <w:rsid w:val="00D43C6E"/>
  </w:style>
  <w:style w:type="character" w:customStyle="1" w:styleId="WW8Num5z4">
    <w:name w:val="WW8Num5z4"/>
    <w:rsid w:val="00D43C6E"/>
  </w:style>
  <w:style w:type="character" w:customStyle="1" w:styleId="WW8Num5z5">
    <w:name w:val="WW8Num5z5"/>
    <w:rsid w:val="00D43C6E"/>
  </w:style>
  <w:style w:type="character" w:customStyle="1" w:styleId="WW8Num5z6">
    <w:name w:val="WW8Num5z6"/>
    <w:rsid w:val="00D43C6E"/>
  </w:style>
  <w:style w:type="character" w:customStyle="1" w:styleId="WW8Num5z7">
    <w:name w:val="WW8Num5z7"/>
    <w:rsid w:val="00D43C6E"/>
  </w:style>
  <w:style w:type="character" w:customStyle="1" w:styleId="WW8Num5z8">
    <w:name w:val="WW8Num5z8"/>
    <w:rsid w:val="00D43C6E"/>
  </w:style>
  <w:style w:type="character" w:customStyle="1" w:styleId="WW8Num6z0">
    <w:name w:val="WW8Num6z0"/>
    <w:rsid w:val="00D43C6E"/>
    <w:rPr>
      <w:rFonts w:ascii="Times New Roman" w:hAnsi="Times New Roman" w:cs="Times New Roman"/>
      <w:b w:val="0"/>
      <w:bCs w:val="0"/>
    </w:rPr>
  </w:style>
  <w:style w:type="character" w:customStyle="1" w:styleId="WW8Num7z0">
    <w:name w:val="WW8Num7z0"/>
    <w:rsid w:val="00D43C6E"/>
    <w:rPr>
      <w:rFonts w:ascii="Symbol" w:eastAsia="Times New Roman" w:hAnsi="Symbol" w:cs="Symbol"/>
      <w:b w:val="0"/>
      <w:i w:val="0"/>
      <w:color w:val="000000"/>
      <w:spacing w:val="0"/>
      <w:w w:val="100"/>
      <w:sz w:val="22"/>
      <w:szCs w:val="22"/>
      <w:lang w:val="pl-PL"/>
    </w:rPr>
  </w:style>
  <w:style w:type="character" w:customStyle="1" w:styleId="WW8Num7z1">
    <w:name w:val="WW8Num7z1"/>
    <w:rsid w:val="00D43C6E"/>
  </w:style>
  <w:style w:type="character" w:customStyle="1" w:styleId="WW8Num7z2">
    <w:name w:val="WW8Num7z2"/>
    <w:rsid w:val="00D43C6E"/>
  </w:style>
  <w:style w:type="character" w:customStyle="1" w:styleId="WW8Num7z3">
    <w:name w:val="WW8Num7z3"/>
    <w:rsid w:val="00D43C6E"/>
  </w:style>
  <w:style w:type="character" w:customStyle="1" w:styleId="WW8Num7z4">
    <w:name w:val="WW8Num7z4"/>
    <w:rsid w:val="00D43C6E"/>
  </w:style>
  <w:style w:type="character" w:customStyle="1" w:styleId="WW8Num7z5">
    <w:name w:val="WW8Num7z5"/>
    <w:rsid w:val="00D43C6E"/>
  </w:style>
  <w:style w:type="character" w:customStyle="1" w:styleId="WW8Num7z6">
    <w:name w:val="WW8Num7z6"/>
    <w:rsid w:val="00D43C6E"/>
    <w:rPr>
      <w:color w:val="000000"/>
      <w:sz w:val="22"/>
      <w:szCs w:val="22"/>
    </w:rPr>
  </w:style>
  <w:style w:type="character" w:customStyle="1" w:styleId="WW8Num7z7">
    <w:name w:val="WW8Num7z7"/>
    <w:rsid w:val="00D43C6E"/>
  </w:style>
  <w:style w:type="character" w:customStyle="1" w:styleId="WW8Num7z8">
    <w:name w:val="WW8Num7z8"/>
    <w:rsid w:val="00D43C6E"/>
  </w:style>
  <w:style w:type="character" w:customStyle="1" w:styleId="WW8Num6z1">
    <w:name w:val="WW8Num6z1"/>
    <w:rsid w:val="00D43C6E"/>
  </w:style>
  <w:style w:type="character" w:customStyle="1" w:styleId="WW8Num6z2">
    <w:name w:val="WW8Num6z2"/>
    <w:rsid w:val="00D43C6E"/>
  </w:style>
  <w:style w:type="character" w:customStyle="1" w:styleId="WW8Num6z3">
    <w:name w:val="WW8Num6z3"/>
    <w:rsid w:val="00D43C6E"/>
  </w:style>
  <w:style w:type="character" w:customStyle="1" w:styleId="WW8Num6z4">
    <w:name w:val="WW8Num6z4"/>
    <w:rsid w:val="00D43C6E"/>
  </w:style>
  <w:style w:type="character" w:customStyle="1" w:styleId="WW8Num6z5">
    <w:name w:val="WW8Num6z5"/>
    <w:rsid w:val="00D43C6E"/>
  </w:style>
  <w:style w:type="character" w:customStyle="1" w:styleId="WW8Num6z6">
    <w:name w:val="WW8Num6z6"/>
    <w:rsid w:val="00D43C6E"/>
  </w:style>
  <w:style w:type="character" w:customStyle="1" w:styleId="WW8Num6z7">
    <w:name w:val="WW8Num6z7"/>
    <w:rsid w:val="00D43C6E"/>
  </w:style>
  <w:style w:type="character" w:customStyle="1" w:styleId="WW8Num6z8">
    <w:name w:val="WW8Num6z8"/>
    <w:rsid w:val="00D43C6E"/>
  </w:style>
  <w:style w:type="character" w:customStyle="1" w:styleId="WW8Num8z0">
    <w:name w:val="WW8Num8z0"/>
    <w:rsid w:val="00D43C6E"/>
    <w:rPr>
      <w:rFonts w:ascii="Times New Roman" w:hAnsi="Times New Roman" w:cs="Times New Roman"/>
      <w:b w:val="0"/>
      <w:bCs w:val="0"/>
      <w:sz w:val="22"/>
    </w:rPr>
  </w:style>
  <w:style w:type="character" w:customStyle="1" w:styleId="WW8Num8z1">
    <w:name w:val="WW8Num8z1"/>
    <w:rsid w:val="00D43C6E"/>
  </w:style>
  <w:style w:type="character" w:customStyle="1" w:styleId="WW8Num8z2">
    <w:name w:val="WW8Num8z2"/>
    <w:rsid w:val="00D43C6E"/>
  </w:style>
  <w:style w:type="character" w:customStyle="1" w:styleId="WW8Num8z3">
    <w:name w:val="WW8Num8z3"/>
    <w:rsid w:val="00D43C6E"/>
  </w:style>
  <w:style w:type="character" w:customStyle="1" w:styleId="WW8Num8z4">
    <w:name w:val="WW8Num8z4"/>
    <w:rsid w:val="00D43C6E"/>
  </w:style>
  <w:style w:type="character" w:customStyle="1" w:styleId="WW8Num8z5">
    <w:name w:val="WW8Num8z5"/>
    <w:rsid w:val="00D43C6E"/>
  </w:style>
  <w:style w:type="character" w:customStyle="1" w:styleId="WW8Num8z6">
    <w:name w:val="WW8Num8z6"/>
    <w:rsid w:val="00D43C6E"/>
  </w:style>
  <w:style w:type="character" w:customStyle="1" w:styleId="WW8Num8z7">
    <w:name w:val="WW8Num8z7"/>
    <w:rsid w:val="00D43C6E"/>
  </w:style>
  <w:style w:type="character" w:customStyle="1" w:styleId="WW8Num8z8">
    <w:name w:val="WW8Num8z8"/>
    <w:rsid w:val="00D43C6E"/>
  </w:style>
  <w:style w:type="character" w:customStyle="1" w:styleId="WW8Num9z0">
    <w:name w:val="WW8Num9z0"/>
    <w:rsid w:val="00D43C6E"/>
  </w:style>
  <w:style w:type="character" w:customStyle="1" w:styleId="WW8Num9z1">
    <w:name w:val="WW8Num9z1"/>
    <w:rsid w:val="00D43C6E"/>
  </w:style>
  <w:style w:type="character" w:customStyle="1" w:styleId="WW8Num9z2">
    <w:name w:val="WW8Num9z2"/>
    <w:rsid w:val="00D43C6E"/>
  </w:style>
  <w:style w:type="character" w:customStyle="1" w:styleId="WW8Num9z3">
    <w:name w:val="WW8Num9z3"/>
    <w:rsid w:val="00D43C6E"/>
  </w:style>
  <w:style w:type="character" w:customStyle="1" w:styleId="WW8Num9z4">
    <w:name w:val="WW8Num9z4"/>
    <w:rsid w:val="00D43C6E"/>
  </w:style>
  <w:style w:type="character" w:customStyle="1" w:styleId="WW8Num9z5">
    <w:name w:val="WW8Num9z5"/>
    <w:rsid w:val="00D43C6E"/>
  </w:style>
  <w:style w:type="character" w:customStyle="1" w:styleId="WW8Num9z6">
    <w:name w:val="WW8Num9z6"/>
    <w:rsid w:val="00D43C6E"/>
  </w:style>
  <w:style w:type="character" w:customStyle="1" w:styleId="WW8Num9z7">
    <w:name w:val="WW8Num9z7"/>
    <w:rsid w:val="00D43C6E"/>
  </w:style>
  <w:style w:type="character" w:customStyle="1" w:styleId="WW8Num9z8">
    <w:name w:val="WW8Num9z8"/>
    <w:rsid w:val="00D43C6E"/>
  </w:style>
  <w:style w:type="character" w:customStyle="1" w:styleId="WW8Num10z0">
    <w:name w:val="WW8Num10z0"/>
    <w:rsid w:val="00D43C6E"/>
    <w:rPr>
      <w:sz w:val="22"/>
      <w:szCs w:val="22"/>
    </w:rPr>
  </w:style>
  <w:style w:type="character" w:customStyle="1" w:styleId="WW8Num10z1">
    <w:name w:val="WW8Num10z1"/>
    <w:rsid w:val="00D43C6E"/>
  </w:style>
  <w:style w:type="character" w:customStyle="1" w:styleId="WW8Num10z2">
    <w:name w:val="WW8Num10z2"/>
    <w:rsid w:val="00D43C6E"/>
  </w:style>
  <w:style w:type="character" w:customStyle="1" w:styleId="WW8Num10z3">
    <w:name w:val="WW8Num10z3"/>
    <w:rsid w:val="00D43C6E"/>
  </w:style>
  <w:style w:type="character" w:customStyle="1" w:styleId="WW8Num10z4">
    <w:name w:val="WW8Num10z4"/>
    <w:rsid w:val="00D43C6E"/>
  </w:style>
  <w:style w:type="character" w:customStyle="1" w:styleId="WW8Num10z5">
    <w:name w:val="WW8Num10z5"/>
    <w:rsid w:val="00D43C6E"/>
  </w:style>
  <w:style w:type="character" w:customStyle="1" w:styleId="WW8Num10z6">
    <w:name w:val="WW8Num10z6"/>
    <w:rsid w:val="00D43C6E"/>
    <w:rPr>
      <w:color w:val="000000"/>
      <w:sz w:val="22"/>
      <w:szCs w:val="22"/>
    </w:rPr>
  </w:style>
  <w:style w:type="character" w:customStyle="1" w:styleId="WW8Num10z7">
    <w:name w:val="WW8Num10z7"/>
    <w:rsid w:val="00D43C6E"/>
  </w:style>
  <w:style w:type="character" w:customStyle="1" w:styleId="WW8Num10z8">
    <w:name w:val="WW8Num10z8"/>
    <w:rsid w:val="00D43C6E"/>
  </w:style>
  <w:style w:type="character" w:customStyle="1" w:styleId="WW8Num11z0">
    <w:name w:val="WW8Num11z0"/>
    <w:rsid w:val="00D43C6E"/>
  </w:style>
  <w:style w:type="character" w:customStyle="1" w:styleId="WW8Num12z0">
    <w:name w:val="WW8Num12z0"/>
    <w:rsid w:val="00D43C6E"/>
  </w:style>
  <w:style w:type="character" w:customStyle="1" w:styleId="WW8Num12z1">
    <w:name w:val="WW8Num12z1"/>
    <w:rsid w:val="00D43C6E"/>
  </w:style>
  <w:style w:type="character" w:customStyle="1" w:styleId="WW8Num12z2">
    <w:name w:val="WW8Num12z2"/>
    <w:rsid w:val="00D43C6E"/>
  </w:style>
  <w:style w:type="character" w:customStyle="1" w:styleId="WW8Num12z3">
    <w:name w:val="WW8Num12z3"/>
    <w:rsid w:val="00D43C6E"/>
  </w:style>
  <w:style w:type="character" w:customStyle="1" w:styleId="WW8Num12z4">
    <w:name w:val="WW8Num12z4"/>
    <w:rsid w:val="00D43C6E"/>
  </w:style>
  <w:style w:type="character" w:customStyle="1" w:styleId="WW8Num12z5">
    <w:name w:val="WW8Num12z5"/>
    <w:rsid w:val="00D43C6E"/>
  </w:style>
  <w:style w:type="character" w:customStyle="1" w:styleId="WW8Num12z6">
    <w:name w:val="WW8Num12z6"/>
    <w:rsid w:val="00D43C6E"/>
    <w:rPr>
      <w:rFonts w:eastAsia="Times New Roman" w:cs="Times New Roman"/>
      <w:b w:val="0"/>
      <w:bCs w:val="0"/>
      <w:i w:val="0"/>
      <w:color w:val="000000"/>
      <w:spacing w:val="0"/>
      <w:w w:val="100"/>
      <w:sz w:val="22"/>
      <w:szCs w:val="22"/>
      <w:lang w:val="pl-PL"/>
    </w:rPr>
  </w:style>
  <w:style w:type="character" w:customStyle="1" w:styleId="WW8Num12z7">
    <w:name w:val="WW8Num12z7"/>
    <w:rsid w:val="00D43C6E"/>
  </w:style>
  <w:style w:type="character" w:customStyle="1" w:styleId="WW8Num12z8">
    <w:name w:val="WW8Num12z8"/>
    <w:rsid w:val="00D43C6E"/>
  </w:style>
  <w:style w:type="character" w:customStyle="1" w:styleId="Domylnaczcionkaakapitu2">
    <w:name w:val="Domyślna czcionka akapitu2"/>
    <w:rsid w:val="00D43C6E"/>
  </w:style>
  <w:style w:type="character" w:customStyle="1" w:styleId="WW8Num11z1">
    <w:name w:val="WW8Num11z1"/>
    <w:rsid w:val="00D43C6E"/>
  </w:style>
  <w:style w:type="character" w:customStyle="1" w:styleId="WW8Num11z2">
    <w:name w:val="WW8Num11z2"/>
    <w:rsid w:val="00D43C6E"/>
  </w:style>
  <w:style w:type="character" w:customStyle="1" w:styleId="WW8Num11z3">
    <w:name w:val="WW8Num11z3"/>
    <w:rsid w:val="00D43C6E"/>
  </w:style>
  <w:style w:type="character" w:customStyle="1" w:styleId="WW8Num11z4">
    <w:name w:val="WW8Num11z4"/>
    <w:rsid w:val="00D43C6E"/>
  </w:style>
  <w:style w:type="character" w:customStyle="1" w:styleId="WW8Num11z5">
    <w:name w:val="WW8Num11z5"/>
    <w:rsid w:val="00D43C6E"/>
  </w:style>
  <w:style w:type="character" w:customStyle="1" w:styleId="WW8Num11z6">
    <w:name w:val="WW8Num11z6"/>
    <w:rsid w:val="00D43C6E"/>
  </w:style>
  <w:style w:type="character" w:customStyle="1" w:styleId="WW8Num11z7">
    <w:name w:val="WW8Num11z7"/>
    <w:rsid w:val="00D43C6E"/>
  </w:style>
  <w:style w:type="character" w:customStyle="1" w:styleId="WW8Num11z8">
    <w:name w:val="WW8Num11z8"/>
    <w:rsid w:val="00D43C6E"/>
  </w:style>
  <w:style w:type="character" w:customStyle="1" w:styleId="WW8Num13z0">
    <w:name w:val="WW8Num13z0"/>
    <w:rsid w:val="00D43C6E"/>
  </w:style>
  <w:style w:type="character" w:customStyle="1" w:styleId="WW8Num13z1">
    <w:name w:val="WW8Num13z1"/>
    <w:rsid w:val="00D43C6E"/>
  </w:style>
  <w:style w:type="character" w:customStyle="1" w:styleId="WW8Num13z2">
    <w:name w:val="WW8Num13z2"/>
    <w:rsid w:val="00D43C6E"/>
  </w:style>
  <w:style w:type="character" w:customStyle="1" w:styleId="WW8Num13z3">
    <w:name w:val="WW8Num13z3"/>
    <w:rsid w:val="00D43C6E"/>
  </w:style>
  <w:style w:type="character" w:customStyle="1" w:styleId="WW8Num13z4">
    <w:name w:val="WW8Num13z4"/>
    <w:rsid w:val="00D43C6E"/>
  </w:style>
  <w:style w:type="character" w:customStyle="1" w:styleId="WW8Num13z5">
    <w:name w:val="WW8Num13z5"/>
    <w:rsid w:val="00D43C6E"/>
  </w:style>
  <w:style w:type="character" w:customStyle="1" w:styleId="WW8Num13z6">
    <w:name w:val="WW8Num13z6"/>
    <w:rsid w:val="00D43C6E"/>
  </w:style>
  <w:style w:type="character" w:customStyle="1" w:styleId="WW8Num13z7">
    <w:name w:val="WW8Num13z7"/>
    <w:rsid w:val="00D43C6E"/>
  </w:style>
  <w:style w:type="character" w:customStyle="1" w:styleId="WW8Num13z8">
    <w:name w:val="WW8Num13z8"/>
    <w:rsid w:val="00D43C6E"/>
  </w:style>
  <w:style w:type="character" w:customStyle="1" w:styleId="WW8Num14z0">
    <w:name w:val="WW8Num14z0"/>
    <w:rsid w:val="00D43C6E"/>
    <w:rPr>
      <w:sz w:val="20"/>
      <w:szCs w:val="20"/>
    </w:rPr>
  </w:style>
  <w:style w:type="character" w:customStyle="1" w:styleId="WW8Num14z1">
    <w:name w:val="WW8Num14z1"/>
    <w:rsid w:val="00D43C6E"/>
  </w:style>
  <w:style w:type="character" w:customStyle="1" w:styleId="WW8Num14z2">
    <w:name w:val="WW8Num14z2"/>
    <w:rsid w:val="00D43C6E"/>
  </w:style>
  <w:style w:type="character" w:customStyle="1" w:styleId="WW8Num14z3">
    <w:name w:val="WW8Num14z3"/>
    <w:rsid w:val="00D43C6E"/>
  </w:style>
  <w:style w:type="character" w:customStyle="1" w:styleId="WW8Num14z4">
    <w:name w:val="WW8Num14z4"/>
    <w:rsid w:val="00D43C6E"/>
  </w:style>
  <w:style w:type="character" w:customStyle="1" w:styleId="WW8Num14z5">
    <w:name w:val="WW8Num14z5"/>
    <w:rsid w:val="00D43C6E"/>
  </w:style>
  <w:style w:type="character" w:customStyle="1" w:styleId="WW8Num14z6">
    <w:name w:val="WW8Num14z6"/>
    <w:rsid w:val="00D43C6E"/>
  </w:style>
  <w:style w:type="character" w:customStyle="1" w:styleId="WW8Num14z7">
    <w:name w:val="WW8Num14z7"/>
    <w:rsid w:val="00D43C6E"/>
  </w:style>
  <w:style w:type="character" w:customStyle="1" w:styleId="WW8Num14z8">
    <w:name w:val="WW8Num14z8"/>
    <w:rsid w:val="00D43C6E"/>
  </w:style>
  <w:style w:type="character" w:customStyle="1" w:styleId="WW8Num15z0">
    <w:name w:val="WW8Num15z0"/>
    <w:rsid w:val="00D43C6E"/>
  </w:style>
  <w:style w:type="character" w:customStyle="1" w:styleId="WW8Num15z1">
    <w:name w:val="WW8Num15z1"/>
    <w:rsid w:val="00D43C6E"/>
    <w:rPr>
      <w:rFonts w:ascii="Courier New" w:hAnsi="Courier New" w:cs="Courier New"/>
    </w:rPr>
  </w:style>
  <w:style w:type="character" w:customStyle="1" w:styleId="WW8Num15z2">
    <w:name w:val="WW8Num15z2"/>
    <w:rsid w:val="00D43C6E"/>
  </w:style>
  <w:style w:type="character" w:customStyle="1" w:styleId="WW8Num15z3">
    <w:name w:val="WW8Num15z3"/>
    <w:rsid w:val="00D43C6E"/>
  </w:style>
  <w:style w:type="character" w:customStyle="1" w:styleId="WW8Num15z4">
    <w:name w:val="WW8Num15z4"/>
    <w:rsid w:val="00D43C6E"/>
  </w:style>
  <w:style w:type="character" w:customStyle="1" w:styleId="WW8Num15z5">
    <w:name w:val="WW8Num15z5"/>
    <w:rsid w:val="00D43C6E"/>
  </w:style>
  <w:style w:type="character" w:customStyle="1" w:styleId="WW8Num15z6">
    <w:name w:val="WW8Num15z6"/>
    <w:rsid w:val="00D43C6E"/>
  </w:style>
  <w:style w:type="character" w:customStyle="1" w:styleId="WW8Num15z7">
    <w:name w:val="WW8Num15z7"/>
    <w:rsid w:val="00D43C6E"/>
  </w:style>
  <w:style w:type="character" w:customStyle="1" w:styleId="WW8Num15z8">
    <w:name w:val="WW8Num15z8"/>
    <w:rsid w:val="00D43C6E"/>
  </w:style>
  <w:style w:type="character" w:customStyle="1" w:styleId="WW8Num16z0">
    <w:name w:val="WW8Num16z0"/>
    <w:rsid w:val="00D43C6E"/>
  </w:style>
  <w:style w:type="character" w:customStyle="1" w:styleId="WW8Num16z1">
    <w:name w:val="WW8Num16z1"/>
    <w:rsid w:val="00D43C6E"/>
  </w:style>
  <w:style w:type="character" w:customStyle="1" w:styleId="WW8Num16z2">
    <w:name w:val="WW8Num16z2"/>
    <w:rsid w:val="00D43C6E"/>
  </w:style>
  <w:style w:type="character" w:customStyle="1" w:styleId="WW8Num16z3">
    <w:name w:val="WW8Num16z3"/>
    <w:rsid w:val="00D43C6E"/>
  </w:style>
  <w:style w:type="character" w:customStyle="1" w:styleId="WW8Num16z4">
    <w:name w:val="WW8Num16z4"/>
    <w:rsid w:val="00D43C6E"/>
  </w:style>
  <w:style w:type="character" w:customStyle="1" w:styleId="WW8Num16z5">
    <w:name w:val="WW8Num16z5"/>
    <w:rsid w:val="00D43C6E"/>
  </w:style>
  <w:style w:type="character" w:customStyle="1" w:styleId="WW8Num16z6">
    <w:name w:val="WW8Num16z6"/>
    <w:rsid w:val="00D43C6E"/>
  </w:style>
  <w:style w:type="character" w:customStyle="1" w:styleId="WW8Num16z7">
    <w:name w:val="WW8Num16z7"/>
    <w:rsid w:val="00D43C6E"/>
  </w:style>
  <w:style w:type="character" w:customStyle="1" w:styleId="WW8Num16z8">
    <w:name w:val="WW8Num16z8"/>
    <w:rsid w:val="00D43C6E"/>
  </w:style>
  <w:style w:type="character" w:customStyle="1" w:styleId="WW8Num17z0">
    <w:name w:val="WW8Num17z0"/>
    <w:rsid w:val="00D43C6E"/>
  </w:style>
  <w:style w:type="character" w:customStyle="1" w:styleId="WW8Num17z1">
    <w:name w:val="WW8Num17z1"/>
    <w:rsid w:val="00D43C6E"/>
  </w:style>
  <w:style w:type="character" w:customStyle="1" w:styleId="WW8Num17z2">
    <w:name w:val="WW8Num17z2"/>
    <w:rsid w:val="00D43C6E"/>
  </w:style>
  <w:style w:type="character" w:customStyle="1" w:styleId="WW8Num17z3">
    <w:name w:val="WW8Num17z3"/>
    <w:rsid w:val="00D43C6E"/>
  </w:style>
  <w:style w:type="character" w:customStyle="1" w:styleId="WW8Num17z4">
    <w:name w:val="WW8Num17z4"/>
    <w:rsid w:val="00D43C6E"/>
  </w:style>
  <w:style w:type="character" w:customStyle="1" w:styleId="WW8Num17z5">
    <w:name w:val="WW8Num17z5"/>
    <w:rsid w:val="00D43C6E"/>
  </w:style>
  <w:style w:type="character" w:customStyle="1" w:styleId="WW8Num17z6">
    <w:name w:val="WW8Num17z6"/>
    <w:rsid w:val="00D43C6E"/>
  </w:style>
  <w:style w:type="character" w:customStyle="1" w:styleId="WW8Num17z7">
    <w:name w:val="WW8Num17z7"/>
    <w:rsid w:val="00D43C6E"/>
  </w:style>
  <w:style w:type="character" w:customStyle="1" w:styleId="WW8Num17z8">
    <w:name w:val="WW8Num17z8"/>
    <w:rsid w:val="00D43C6E"/>
  </w:style>
  <w:style w:type="character" w:customStyle="1" w:styleId="WW8Num18z0">
    <w:name w:val="WW8Num18z0"/>
    <w:rsid w:val="00D43C6E"/>
  </w:style>
  <w:style w:type="character" w:customStyle="1" w:styleId="WW8Num18z1">
    <w:name w:val="WW8Num18z1"/>
    <w:rsid w:val="00D43C6E"/>
  </w:style>
  <w:style w:type="character" w:customStyle="1" w:styleId="WW8Num18z2">
    <w:name w:val="WW8Num18z2"/>
    <w:rsid w:val="00D43C6E"/>
  </w:style>
  <w:style w:type="character" w:customStyle="1" w:styleId="WW8Num18z3">
    <w:name w:val="WW8Num18z3"/>
    <w:rsid w:val="00D43C6E"/>
  </w:style>
  <w:style w:type="character" w:customStyle="1" w:styleId="WW8Num18z4">
    <w:name w:val="WW8Num18z4"/>
    <w:rsid w:val="00D43C6E"/>
  </w:style>
  <w:style w:type="character" w:customStyle="1" w:styleId="WW8Num18z5">
    <w:name w:val="WW8Num18z5"/>
    <w:rsid w:val="00D43C6E"/>
  </w:style>
  <w:style w:type="character" w:customStyle="1" w:styleId="WW8Num18z6">
    <w:name w:val="WW8Num18z6"/>
    <w:rsid w:val="00D43C6E"/>
  </w:style>
  <w:style w:type="character" w:customStyle="1" w:styleId="WW8Num18z7">
    <w:name w:val="WW8Num18z7"/>
    <w:rsid w:val="00D43C6E"/>
  </w:style>
  <w:style w:type="character" w:customStyle="1" w:styleId="WW8Num18z8">
    <w:name w:val="WW8Num18z8"/>
    <w:rsid w:val="00D43C6E"/>
  </w:style>
  <w:style w:type="character" w:customStyle="1" w:styleId="WW8Num19z0">
    <w:name w:val="WW8Num19z0"/>
    <w:rsid w:val="00D43C6E"/>
  </w:style>
  <w:style w:type="character" w:customStyle="1" w:styleId="WW8Num19z1">
    <w:name w:val="WW8Num19z1"/>
    <w:rsid w:val="00D43C6E"/>
    <w:rPr>
      <w:rFonts w:ascii="Symbol" w:hAnsi="Symbol" w:cs="Symbol"/>
    </w:rPr>
  </w:style>
  <w:style w:type="character" w:customStyle="1" w:styleId="WW8Num19z2">
    <w:name w:val="WW8Num19z2"/>
    <w:rsid w:val="00D43C6E"/>
  </w:style>
  <w:style w:type="character" w:customStyle="1" w:styleId="WW8Num19z3">
    <w:name w:val="WW8Num19z3"/>
    <w:rsid w:val="00D43C6E"/>
  </w:style>
  <w:style w:type="character" w:customStyle="1" w:styleId="WW8Num19z4">
    <w:name w:val="WW8Num19z4"/>
    <w:rsid w:val="00D43C6E"/>
  </w:style>
  <w:style w:type="character" w:customStyle="1" w:styleId="WW8Num19z5">
    <w:name w:val="WW8Num19z5"/>
    <w:rsid w:val="00D43C6E"/>
  </w:style>
  <w:style w:type="character" w:customStyle="1" w:styleId="WW8Num19z6">
    <w:name w:val="WW8Num19z6"/>
    <w:rsid w:val="00D43C6E"/>
  </w:style>
  <w:style w:type="character" w:customStyle="1" w:styleId="WW8Num19z7">
    <w:name w:val="WW8Num19z7"/>
    <w:rsid w:val="00D43C6E"/>
  </w:style>
  <w:style w:type="character" w:customStyle="1" w:styleId="WW8Num19z8">
    <w:name w:val="WW8Num19z8"/>
    <w:rsid w:val="00D43C6E"/>
  </w:style>
  <w:style w:type="character" w:customStyle="1" w:styleId="WW8Num20z0">
    <w:name w:val="WW8Num20z0"/>
    <w:rsid w:val="00D43C6E"/>
  </w:style>
  <w:style w:type="character" w:customStyle="1" w:styleId="WW8Num20z1">
    <w:name w:val="WW8Num20z1"/>
    <w:rsid w:val="00D43C6E"/>
  </w:style>
  <w:style w:type="character" w:customStyle="1" w:styleId="WW8Num20z2">
    <w:name w:val="WW8Num20z2"/>
    <w:rsid w:val="00D43C6E"/>
  </w:style>
  <w:style w:type="character" w:customStyle="1" w:styleId="WW8Num20z3">
    <w:name w:val="WW8Num20z3"/>
    <w:rsid w:val="00D43C6E"/>
  </w:style>
  <w:style w:type="character" w:customStyle="1" w:styleId="WW8Num20z4">
    <w:name w:val="WW8Num20z4"/>
    <w:rsid w:val="00D43C6E"/>
  </w:style>
  <w:style w:type="character" w:customStyle="1" w:styleId="WW8Num20z5">
    <w:name w:val="WW8Num20z5"/>
    <w:rsid w:val="00D43C6E"/>
  </w:style>
  <w:style w:type="character" w:customStyle="1" w:styleId="WW8Num20z6">
    <w:name w:val="WW8Num20z6"/>
    <w:rsid w:val="00D43C6E"/>
  </w:style>
  <w:style w:type="character" w:customStyle="1" w:styleId="WW8Num20z7">
    <w:name w:val="WW8Num20z7"/>
    <w:rsid w:val="00D43C6E"/>
  </w:style>
  <w:style w:type="character" w:customStyle="1" w:styleId="WW8Num20z8">
    <w:name w:val="WW8Num20z8"/>
    <w:rsid w:val="00D43C6E"/>
  </w:style>
  <w:style w:type="character" w:customStyle="1" w:styleId="WW8Num21z0">
    <w:name w:val="WW8Num21z0"/>
    <w:rsid w:val="00D43C6E"/>
  </w:style>
  <w:style w:type="character" w:customStyle="1" w:styleId="WW8Num21z1">
    <w:name w:val="WW8Num21z1"/>
    <w:rsid w:val="00D43C6E"/>
  </w:style>
  <w:style w:type="character" w:customStyle="1" w:styleId="WW8Num21z2">
    <w:name w:val="WW8Num21z2"/>
    <w:rsid w:val="00D43C6E"/>
  </w:style>
  <w:style w:type="character" w:customStyle="1" w:styleId="WW8Num21z3">
    <w:name w:val="WW8Num21z3"/>
    <w:rsid w:val="00D43C6E"/>
  </w:style>
  <w:style w:type="character" w:customStyle="1" w:styleId="WW8Num21z4">
    <w:name w:val="WW8Num21z4"/>
    <w:rsid w:val="00D43C6E"/>
  </w:style>
  <w:style w:type="character" w:customStyle="1" w:styleId="WW8Num21z5">
    <w:name w:val="WW8Num21z5"/>
    <w:rsid w:val="00D43C6E"/>
  </w:style>
  <w:style w:type="character" w:customStyle="1" w:styleId="WW8Num21z6">
    <w:name w:val="WW8Num21z6"/>
    <w:rsid w:val="00D43C6E"/>
  </w:style>
  <w:style w:type="character" w:customStyle="1" w:styleId="WW8Num21z7">
    <w:name w:val="WW8Num21z7"/>
    <w:rsid w:val="00D43C6E"/>
  </w:style>
  <w:style w:type="character" w:customStyle="1" w:styleId="WW8Num21z8">
    <w:name w:val="WW8Num21z8"/>
    <w:rsid w:val="00D43C6E"/>
  </w:style>
  <w:style w:type="character" w:customStyle="1" w:styleId="WW8Num22z0">
    <w:name w:val="WW8Num22z0"/>
    <w:rsid w:val="00D43C6E"/>
    <w:rPr>
      <w:rFonts w:ascii="Symbol" w:hAnsi="Symbol" w:cs="Symbol"/>
    </w:rPr>
  </w:style>
  <w:style w:type="character" w:customStyle="1" w:styleId="WW8Num22z1">
    <w:name w:val="WW8Num22z1"/>
    <w:rsid w:val="00D43C6E"/>
    <w:rPr>
      <w:rFonts w:ascii="Courier New" w:hAnsi="Courier New" w:cs="Courier New"/>
    </w:rPr>
  </w:style>
  <w:style w:type="character" w:customStyle="1" w:styleId="WW8Num22z2">
    <w:name w:val="WW8Num22z2"/>
    <w:rsid w:val="00D43C6E"/>
    <w:rPr>
      <w:rFonts w:ascii="Wingdings" w:hAnsi="Wingdings" w:cs="Wingdings"/>
    </w:rPr>
  </w:style>
  <w:style w:type="character" w:customStyle="1" w:styleId="WW8Num23z0">
    <w:name w:val="WW8Num23z0"/>
    <w:rsid w:val="00D43C6E"/>
  </w:style>
  <w:style w:type="character" w:customStyle="1" w:styleId="WW8Num23z1">
    <w:name w:val="WW8Num23z1"/>
    <w:rsid w:val="00D43C6E"/>
  </w:style>
  <w:style w:type="character" w:customStyle="1" w:styleId="WW8Num23z2">
    <w:name w:val="WW8Num23z2"/>
    <w:rsid w:val="00D43C6E"/>
  </w:style>
  <w:style w:type="character" w:customStyle="1" w:styleId="WW8Num23z3">
    <w:name w:val="WW8Num23z3"/>
    <w:rsid w:val="00D43C6E"/>
  </w:style>
  <w:style w:type="character" w:customStyle="1" w:styleId="WW8Num23z4">
    <w:name w:val="WW8Num23z4"/>
    <w:rsid w:val="00D43C6E"/>
  </w:style>
  <w:style w:type="character" w:customStyle="1" w:styleId="WW8Num23z5">
    <w:name w:val="WW8Num23z5"/>
    <w:rsid w:val="00D43C6E"/>
  </w:style>
  <w:style w:type="character" w:customStyle="1" w:styleId="WW8Num23z6">
    <w:name w:val="WW8Num23z6"/>
    <w:rsid w:val="00D43C6E"/>
  </w:style>
  <w:style w:type="character" w:customStyle="1" w:styleId="WW8Num23z7">
    <w:name w:val="WW8Num23z7"/>
    <w:rsid w:val="00D43C6E"/>
  </w:style>
  <w:style w:type="character" w:customStyle="1" w:styleId="WW8Num23z8">
    <w:name w:val="WW8Num23z8"/>
    <w:rsid w:val="00D43C6E"/>
  </w:style>
  <w:style w:type="character" w:customStyle="1" w:styleId="WW8Num24z0">
    <w:name w:val="WW8Num24z0"/>
    <w:rsid w:val="00D43C6E"/>
    <w:rPr>
      <w:rFonts w:ascii="Times New Roman" w:hAnsi="Times New Roman" w:cs="Times New Roman"/>
    </w:rPr>
  </w:style>
  <w:style w:type="character" w:customStyle="1" w:styleId="WW8Num24z1">
    <w:name w:val="WW8Num24z1"/>
    <w:rsid w:val="00D43C6E"/>
  </w:style>
  <w:style w:type="character" w:customStyle="1" w:styleId="WW8Num24z2">
    <w:name w:val="WW8Num24z2"/>
    <w:rsid w:val="00D43C6E"/>
  </w:style>
  <w:style w:type="character" w:customStyle="1" w:styleId="WW8Num24z3">
    <w:name w:val="WW8Num24z3"/>
    <w:rsid w:val="00D43C6E"/>
  </w:style>
  <w:style w:type="character" w:customStyle="1" w:styleId="WW8Num24z4">
    <w:name w:val="WW8Num24z4"/>
    <w:rsid w:val="00D43C6E"/>
  </w:style>
  <w:style w:type="character" w:customStyle="1" w:styleId="WW8Num24z5">
    <w:name w:val="WW8Num24z5"/>
    <w:rsid w:val="00D43C6E"/>
  </w:style>
  <w:style w:type="character" w:customStyle="1" w:styleId="WW8Num24z6">
    <w:name w:val="WW8Num24z6"/>
    <w:rsid w:val="00D43C6E"/>
  </w:style>
  <w:style w:type="character" w:customStyle="1" w:styleId="WW8Num24z7">
    <w:name w:val="WW8Num24z7"/>
    <w:rsid w:val="00D43C6E"/>
  </w:style>
  <w:style w:type="character" w:customStyle="1" w:styleId="WW8Num24z8">
    <w:name w:val="WW8Num24z8"/>
    <w:rsid w:val="00D43C6E"/>
  </w:style>
  <w:style w:type="character" w:customStyle="1" w:styleId="WW8Num25z0">
    <w:name w:val="WW8Num25z0"/>
    <w:rsid w:val="00D43C6E"/>
    <w:rPr>
      <w:rFonts w:ascii="Symbol" w:eastAsia="Times New Roman" w:hAnsi="Symbol" w:cs="Times New Roman"/>
    </w:rPr>
  </w:style>
  <w:style w:type="character" w:customStyle="1" w:styleId="WW8Num25z1">
    <w:name w:val="WW8Num25z1"/>
    <w:rsid w:val="00D43C6E"/>
    <w:rPr>
      <w:rFonts w:ascii="Courier New" w:hAnsi="Courier New" w:cs="Courier New"/>
    </w:rPr>
  </w:style>
  <w:style w:type="character" w:customStyle="1" w:styleId="WW8Num25z2">
    <w:name w:val="WW8Num25z2"/>
    <w:rsid w:val="00D43C6E"/>
    <w:rPr>
      <w:rFonts w:ascii="Wingdings" w:hAnsi="Wingdings" w:cs="Wingdings"/>
    </w:rPr>
  </w:style>
  <w:style w:type="character" w:customStyle="1" w:styleId="WW8Num25z3">
    <w:name w:val="WW8Num25z3"/>
    <w:rsid w:val="00D43C6E"/>
    <w:rPr>
      <w:rFonts w:ascii="Symbol" w:hAnsi="Symbol" w:cs="Symbol"/>
    </w:rPr>
  </w:style>
  <w:style w:type="character" w:customStyle="1" w:styleId="WW8Num26z0">
    <w:name w:val="WW8Num26z0"/>
    <w:rsid w:val="00D43C6E"/>
  </w:style>
  <w:style w:type="character" w:customStyle="1" w:styleId="WW8Num26z1">
    <w:name w:val="WW8Num26z1"/>
    <w:rsid w:val="00D43C6E"/>
  </w:style>
  <w:style w:type="character" w:customStyle="1" w:styleId="WW8Num26z2">
    <w:name w:val="WW8Num26z2"/>
    <w:rsid w:val="00D43C6E"/>
  </w:style>
  <w:style w:type="character" w:customStyle="1" w:styleId="WW8Num26z3">
    <w:name w:val="WW8Num26z3"/>
    <w:rsid w:val="00D43C6E"/>
  </w:style>
  <w:style w:type="character" w:customStyle="1" w:styleId="WW8Num26z4">
    <w:name w:val="WW8Num26z4"/>
    <w:rsid w:val="00D43C6E"/>
  </w:style>
  <w:style w:type="character" w:customStyle="1" w:styleId="WW8Num26z5">
    <w:name w:val="WW8Num26z5"/>
    <w:rsid w:val="00D43C6E"/>
  </w:style>
  <w:style w:type="character" w:customStyle="1" w:styleId="WW8Num26z6">
    <w:name w:val="WW8Num26z6"/>
    <w:rsid w:val="00D43C6E"/>
  </w:style>
  <w:style w:type="character" w:customStyle="1" w:styleId="WW8Num26z7">
    <w:name w:val="WW8Num26z7"/>
    <w:rsid w:val="00D43C6E"/>
  </w:style>
  <w:style w:type="character" w:customStyle="1" w:styleId="WW8Num26z8">
    <w:name w:val="WW8Num26z8"/>
    <w:rsid w:val="00D43C6E"/>
  </w:style>
  <w:style w:type="character" w:customStyle="1" w:styleId="WW8Num27z0">
    <w:name w:val="WW8Num27z0"/>
    <w:rsid w:val="00D43C6E"/>
    <w:rPr>
      <w:rFonts w:ascii="Symbol" w:hAnsi="Symbol" w:cs="Symbol"/>
    </w:rPr>
  </w:style>
  <w:style w:type="character" w:customStyle="1" w:styleId="WW8Num27z1">
    <w:name w:val="WW8Num27z1"/>
    <w:rsid w:val="00D43C6E"/>
    <w:rPr>
      <w:rFonts w:ascii="Courier New" w:hAnsi="Courier New" w:cs="Courier New"/>
    </w:rPr>
  </w:style>
  <w:style w:type="character" w:customStyle="1" w:styleId="WW8Num27z2">
    <w:name w:val="WW8Num27z2"/>
    <w:rsid w:val="00D43C6E"/>
    <w:rPr>
      <w:rFonts w:ascii="Wingdings" w:hAnsi="Wingdings" w:cs="Wingdings"/>
    </w:rPr>
  </w:style>
  <w:style w:type="character" w:customStyle="1" w:styleId="WW8Num28z0">
    <w:name w:val="WW8Num28z0"/>
    <w:rsid w:val="00D43C6E"/>
  </w:style>
  <w:style w:type="character" w:customStyle="1" w:styleId="WW8Num29z0">
    <w:name w:val="WW8Num29z0"/>
    <w:rsid w:val="00D43C6E"/>
  </w:style>
  <w:style w:type="character" w:customStyle="1" w:styleId="WW8Num29z1">
    <w:name w:val="WW8Num29z1"/>
    <w:rsid w:val="00D43C6E"/>
  </w:style>
  <w:style w:type="character" w:customStyle="1" w:styleId="WW8Num29z2">
    <w:name w:val="WW8Num29z2"/>
    <w:rsid w:val="00D43C6E"/>
  </w:style>
  <w:style w:type="character" w:customStyle="1" w:styleId="WW8Num29z3">
    <w:name w:val="WW8Num29z3"/>
    <w:rsid w:val="00D43C6E"/>
  </w:style>
  <w:style w:type="character" w:customStyle="1" w:styleId="WW8Num29z4">
    <w:name w:val="WW8Num29z4"/>
    <w:rsid w:val="00D43C6E"/>
  </w:style>
  <w:style w:type="character" w:customStyle="1" w:styleId="WW8Num29z5">
    <w:name w:val="WW8Num29z5"/>
    <w:rsid w:val="00D43C6E"/>
  </w:style>
  <w:style w:type="character" w:customStyle="1" w:styleId="WW8Num29z6">
    <w:name w:val="WW8Num29z6"/>
    <w:rsid w:val="00D43C6E"/>
  </w:style>
  <w:style w:type="character" w:customStyle="1" w:styleId="WW8Num29z7">
    <w:name w:val="WW8Num29z7"/>
    <w:rsid w:val="00D43C6E"/>
  </w:style>
  <w:style w:type="character" w:customStyle="1" w:styleId="WW8Num29z8">
    <w:name w:val="WW8Num29z8"/>
    <w:rsid w:val="00D43C6E"/>
  </w:style>
  <w:style w:type="character" w:customStyle="1" w:styleId="WW8Num30z0">
    <w:name w:val="WW8Num30z0"/>
    <w:rsid w:val="00D43C6E"/>
  </w:style>
  <w:style w:type="character" w:customStyle="1" w:styleId="WW8Num30z1">
    <w:name w:val="WW8Num30z1"/>
    <w:rsid w:val="00D43C6E"/>
  </w:style>
  <w:style w:type="character" w:customStyle="1" w:styleId="WW8Num30z2">
    <w:name w:val="WW8Num30z2"/>
    <w:rsid w:val="00D43C6E"/>
  </w:style>
  <w:style w:type="character" w:customStyle="1" w:styleId="WW8Num30z3">
    <w:name w:val="WW8Num30z3"/>
    <w:rsid w:val="00D43C6E"/>
  </w:style>
  <w:style w:type="character" w:customStyle="1" w:styleId="WW8Num30z4">
    <w:name w:val="WW8Num30z4"/>
    <w:rsid w:val="00D43C6E"/>
  </w:style>
  <w:style w:type="character" w:customStyle="1" w:styleId="WW8Num30z5">
    <w:name w:val="WW8Num30z5"/>
    <w:rsid w:val="00D43C6E"/>
  </w:style>
  <w:style w:type="character" w:customStyle="1" w:styleId="WW8Num30z6">
    <w:name w:val="WW8Num30z6"/>
    <w:rsid w:val="00D43C6E"/>
  </w:style>
  <w:style w:type="character" w:customStyle="1" w:styleId="WW8Num30z7">
    <w:name w:val="WW8Num30z7"/>
    <w:rsid w:val="00D43C6E"/>
  </w:style>
  <w:style w:type="character" w:customStyle="1" w:styleId="WW8Num30z8">
    <w:name w:val="WW8Num30z8"/>
    <w:rsid w:val="00D43C6E"/>
  </w:style>
  <w:style w:type="character" w:customStyle="1" w:styleId="WW8Num31z0">
    <w:name w:val="WW8Num31z0"/>
    <w:rsid w:val="00D43C6E"/>
    <w:rPr>
      <w:rFonts w:ascii="Symbol" w:hAnsi="Symbol" w:cs="Symbol"/>
    </w:rPr>
  </w:style>
  <w:style w:type="character" w:customStyle="1" w:styleId="WW8Num31z1">
    <w:name w:val="WW8Num31z1"/>
    <w:rsid w:val="00D43C6E"/>
  </w:style>
  <w:style w:type="character" w:customStyle="1" w:styleId="WW8Num31z2">
    <w:name w:val="WW8Num31z2"/>
    <w:rsid w:val="00D43C6E"/>
  </w:style>
  <w:style w:type="character" w:customStyle="1" w:styleId="WW8Num31z3">
    <w:name w:val="WW8Num31z3"/>
    <w:rsid w:val="00D43C6E"/>
  </w:style>
  <w:style w:type="character" w:customStyle="1" w:styleId="WW8Num31z4">
    <w:name w:val="WW8Num31z4"/>
    <w:rsid w:val="00D43C6E"/>
  </w:style>
  <w:style w:type="character" w:customStyle="1" w:styleId="WW8Num31z5">
    <w:name w:val="WW8Num31z5"/>
    <w:rsid w:val="00D43C6E"/>
  </w:style>
  <w:style w:type="character" w:customStyle="1" w:styleId="WW8Num31z6">
    <w:name w:val="WW8Num31z6"/>
    <w:rsid w:val="00D43C6E"/>
  </w:style>
  <w:style w:type="character" w:customStyle="1" w:styleId="WW8Num31z7">
    <w:name w:val="WW8Num31z7"/>
    <w:rsid w:val="00D43C6E"/>
  </w:style>
  <w:style w:type="character" w:customStyle="1" w:styleId="WW8Num31z8">
    <w:name w:val="WW8Num31z8"/>
    <w:rsid w:val="00D43C6E"/>
  </w:style>
  <w:style w:type="character" w:customStyle="1" w:styleId="WW8Num32z0">
    <w:name w:val="WW8Num32z0"/>
    <w:rsid w:val="00D43C6E"/>
    <w:rPr>
      <w:i/>
      <w:sz w:val="20"/>
    </w:rPr>
  </w:style>
  <w:style w:type="character" w:customStyle="1" w:styleId="WW8Num32z1">
    <w:name w:val="WW8Num32z1"/>
    <w:rsid w:val="00D43C6E"/>
    <w:rPr>
      <w:rFonts w:ascii="Courier New" w:hAnsi="Courier New" w:cs="Courier New"/>
    </w:rPr>
  </w:style>
  <w:style w:type="character" w:customStyle="1" w:styleId="WW8Num32z2">
    <w:name w:val="WW8Num32z2"/>
    <w:rsid w:val="00D43C6E"/>
  </w:style>
  <w:style w:type="character" w:customStyle="1" w:styleId="WW8Num32z3">
    <w:name w:val="WW8Num32z3"/>
    <w:rsid w:val="00D43C6E"/>
    <w:rPr>
      <w:rFonts w:ascii="Times New Roman" w:hAnsi="Times New Roman" w:cs="Times New Roman"/>
    </w:rPr>
  </w:style>
  <w:style w:type="character" w:customStyle="1" w:styleId="WW8Num32z4">
    <w:name w:val="WW8Num32z4"/>
    <w:rsid w:val="00D43C6E"/>
  </w:style>
  <w:style w:type="character" w:customStyle="1" w:styleId="WW8Num32z5">
    <w:name w:val="WW8Num32z5"/>
    <w:rsid w:val="00D43C6E"/>
  </w:style>
  <w:style w:type="character" w:customStyle="1" w:styleId="WW8Num32z6">
    <w:name w:val="WW8Num32z6"/>
    <w:rsid w:val="00D43C6E"/>
  </w:style>
  <w:style w:type="character" w:customStyle="1" w:styleId="WW8Num32z7">
    <w:name w:val="WW8Num32z7"/>
    <w:rsid w:val="00D43C6E"/>
  </w:style>
  <w:style w:type="character" w:customStyle="1" w:styleId="WW8Num32z8">
    <w:name w:val="WW8Num32z8"/>
    <w:rsid w:val="00D43C6E"/>
  </w:style>
  <w:style w:type="character" w:customStyle="1" w:styleId="WW8Num33z0">
    <w:name w:val="WW8Num33z0"/>
    <w:rsid w:val="00D43C6E"/>
  </w:style>
  <w:style w:type="character" w:customStyle="1" w:styleId="WW8Num33z1">
    <w:name w:val="WW8Num33z1"/>
    <w:rsid w:val="00D43C6E"/>
  </w:style>
  <w:style w:type="character" w:customStyle="1" w:styleId="WW8Num33z2">
    <w:name w:val="WW8Num33z2"/>
    <w:rsid w:val="00D43C6E"/>
  </w:style>
  <w:style w:type="character" w:customStyle="1" w:styleId="WW8Num33z3">
    <w:name w:val="WW8Num33z3"/>
    <w:rsid w:val="00D43C6E"/>
  </w:style>
  <w:style w:type="character" w:customStyle="1" w:styleId="WW8Num33z4">
    <w:name w:val="WW8Num33z4"/>
    <w:rsid w:val="00D43C6E"/>
  </w:style>
  <w:style w:type="character" w:customStyle="1" w:styleId="WW8Num33z5">
    <w:name w:val="WW8Num33z5"/>
    <w:rsid w:val="00D43C6E"/>
  </w:style>
  <w:style w:type="character" w:customStyle="1" w:styleId="WW8Num33z6">
    <w:name w:val="WW8Num33z6"/>
    <w:rsid w:val="00D43C6E"/>
  </w:style>
  <w:style w:type="character" w:customStyle="1" w:styleId="WW8Num33z7">
    <w:name w:val="WW8Num33z7"/>
    <w:rsid w:val="00D43C6E"/>
  </w:style>
  <w:style w:type="character" w:customStyle="1" w:styleId="WW8Num33z8">
    <w:name w:val="WW8Num33z8"/>
    <w:rsid w:val="00D43C6E"/>
  </w:style>
  <w:style w:type="character" w:customStyle="1" w:styleId="WW8Num34z0">
    <w:name w:val="WW8Num34z0"/>
    <w:rsid w:val="00D43C6E"/>
  </w:style>
  <w:style w:type="character" w:customStyle="1" w:styleId="WW8Num35z0">
    <w:name w:val="WW8Num35z0"/>
    <w:rsid w:val="00D43C6E"/>
  </w:style>
  <w:style w:type="character" w:customStyle="1" w:styleId="WW8Num35z1">
    <w:name w:val="WW8Num35z1"/>
    <w:rsid w:val="00D43C6E"/>
  </w:style>
  <w:style w:type="character" w:customStyle="1" w:styleId="WW8Num35z2">
    <w:name w:val="WW8Num35z2"/>
    <w:rsid w:val="00D43C6E"/>
  </w:style>
  <w:style w:type="character" w:customStyle="1" w:styleId="WW8Num35z3">
    <w:name w:val="WW8Num35z3"/>
    <w:rsid w:val="00D43C6E"/>
  </w:style>
  <w:style w:type="character" w:customStyle="1" w:styleId="WW8Num35z4">
    <w:name w:val="WW8Num35z4"/>
    <w:rsid w:val="00D43C6E"/>
  </w:style>
  <w:style w:type="character" w:customStyle="1" w:styleId="WW8Num35z5">
    <w:name w:val="WW8Num35z5"/>
    <w:rsid w:val="00D43C6E"/>
  </w:style>
  <w:style w:type="character" w:customStyle="1" w:styleId="WW8Num35z6">
    <w:name w:val="WW8Num35z6"/>
    <w:rsid w:val="00D43C6E"/>
  </w:style>
  <w:style w:type="character" w:customStyle="1" w:styleId="WW8Num35z7">
    <w:name w:val="WW8Num35z7"/>
    <w:rsid w:val="00D43C6E"/>
  </w:style>
  <w:style w:type="character" w:customStyle="1" w:styleId="WW8Num35z8">
    <w:name w:val="WW8Num35z8"/>
    <w:rsid w:val="00D43C6E"/>
  </w:style>
  <w:style w:type="character" w:customStyle="1" w:styleId="WW8Num36z0">
    <w:name w:val="WW8Num36z0"/>
    <w:rsid w:val="00D43C6E"/>
  </w:style>
  <w:style w:type="character" w:customStyle="1" w:styleId="WW8Num36z1">
    <w:name w:val="WW8Num36z1"/>
    <w:rsid w:val="00D43C6E"/>
  </w:style>
  <w:style w:type="character" w:customStyle="1" w:styleId="WW8Num36z2">
    <w:name w:val="WW8Num36z2"/>
    <w:rsid w:val="00D43C6E"/>
  </w:style>
  <w:style w:type="character" w:customStyle="1" w:styleId="WW8Num36z3">
    <w:name w:val="WW8Num36z3"/>
    <w:rsid w:val="00D43C6E"/>
  </w:style>
  <w:style w:type="character" w:customStyle="1" w:styleId="WW8Num36z4">
    <w:name w:val="WW8Num36z4"/>
    <w:rsid w:val="00D43C6E"/>
  </w:style>
  <w:style w:type="character" w:customStyle="1" w:styleId="WW8Num36z5">
    <w:name w:val="WW8Num36z5"/>
    <w:rsid w:val="00D43C6E"/>
  </w:style>
  <w:style w:type="character" w:customStyle="1" w:styleId="WW8Num36z6">
    <w:name w:val="WW8Num36z6"/>
    <w:rsid w:val="00D43C6E"/>
  </w:style>
  <w:style w:type="character" w:customStyle="1" w:styleId="WW8Num36z7">
    <w:name w:val="WW8Num36z7"/>
    <w:rsid w:val="00D43C6E"/>
  </w:style>
  <w:style w:type="character" w:customStyle="1" w:styleId="WW8Num36z8">
    <w:name w:val="WW8Num36z8"/>
    <w:rsid w:val="00D43C6E"/>
  </w:style>
  <w:style w:type="character" w:customStyle="1" w:styleId="WW8Num37z0">
    <w:name w:val="WW8Num37z0"/>
    <w:rsid w:val="00D43C6E"/>
  </w:style>
  <w:style w:type="character" w:customStyle="1" w:styleId="WW8Num37z1">
    <w:name w:val="WW8Num37z1"/>
    <w:rsid w:val="00D43C6E"/>
  </w:style>
  <w:style w:type="character" w:customStyle="1" w:styleId="WW8Num37z2">
    <w:name w:val="WW8Num37z2"/>
    <w:rsid w:val="00D43C6E"/>
  </w:style>
  <w:style w:type="character" w:customStyle="1" w:styleId="WW8Num37z3">
    <w:name w:val="WW8Num37z3"/>
    <w:rsid w:val="00D43C6E"/>
  </w:style>
  <w:style w:type="character" w:customStyle="1" w:styleId="WW8Num37z4">
    <w:name w:val="WW8Num37z4"/>
    <w:rsid w:val="00D43C6E"/>
  </w:style>
  <w:style w:type="character" w:customStyle="1" w:styleId="WW8Num37z5">
    <w:name w:val="WW8Num37z5"/>
    <w:rsid w:val="00D43C6E"/>
  </w:style>
  <w:style w:type="character" w:customStyle="1" w:styleId="WW8Num37z6">
    <w:name w:val="WW8Num37z6"/>
    <w:rsid w:val="00D43C6E"/>
  </w:style>
  <w:style w:type="character" w:customStyle="1" w:styleId="WW8Num37z7">
    <w:name w:val="WW8Num37z7"/>
    <w:rsid w:val="00D43C6E"/>
  </w:style>
  <w:style w:type="character" w:customStyle="1" w:styleId="WW8Num37z8">
    <w:name w:val="WW8Num37z8"/>
    <w:rsid w:val="00D43C6E"/>
  </w:style>
  <w:style w:type="character" w:customStyle="1" w:styleId="WW8Num38z0">
    <w:name w:val="WW8Num38z0"/>
    <w:rsid w:val="00D43C6E"/>
  </w:style>
  <w:style w:type="character" w:customStyle="1" w:styleId="WW8Num39z0">
    <w:name w:val="WW8Num39z0"/>
    <w:rsid w:val="00D43C6E"/>
  </w:style>
  <w:style w:type="character" w:customStyle="1" w:styleId="WW8Num39z1">
    <w:name w:val="WW8Num39z1"/>
    <w:rsid w:val="00D43C6E"/>
  </w:style>
  <w:style w:type="character" w:customStyle="1" w:styleId="WW8Num39z2">
    <w:name w:val="WW8Num39z2"/>
    <w:rsid w:val="00D43C6E"/>
  </w:style>
  <w:style w:type="character" w:customStyle="1" w:styleId="WW8Num39z3">
    <w:name w:val="WW8Num39z3"/>
    <w:rsid w:val="00D43C6E"/>
  </w:style>
  <w:style w:type="character" w:customStyle="1" w:styleId="WW8Num39z4">
    <w:name w:val="WW8Num39z4"/>
    <w:rsid w:val="00D43C6E"/>
  </w:style>
  <w:style w:type="character" w:customStyle="1" w:styleId="WW8Num39z5">
    <w:name w:val="WW8Num39z5"/>
    <w:rsid w:val="00D43C6E"/>
  </w:style>
  <w:style w:type="character" w:customStyle="1" w:styleId="WW8Num39z6">
    <w:name w:val="WW8Num39z6"/>
    <w:rsid w:val="00D43C6E"/>
  </w:style>
  <w:style w:type="character" w:customStyle="1" w:styleId="WW8Num39z7">
    <w:name w:val="WW8Num39z7"/>
    <w:rsid w:val="00D43C6E"/>
  </w:style>
  <w:style w:type="character" w:customStyle="1" w:styleId="WW8Num39z8">
    <w:name w:val="WW8Num39z8"/>
    <w:rsid w:val="00D43C6E"/>
  </w:style>
  <w:style w:type="character" w:customStyle="1" w:styleId="WW8Num40z0">
    <w:name w:val="WW8Num40z0"/>
    <w:rsid w:val="00D43C6E"/>
    <w:rPr>
      <w:rFonts w:ascii="Symbol" w:hAnsi="Symbol" w:cs="Symbol"/>
    </w:rPr>
  </w:style>
  <w:style w:type="character" w:customStyle="1" w:styleId="WW8Num40z1">
    <w:name w:val="WW8Num40z1"/>
    <w:rsid w:val="00D43C6E"/>
    <w:rPr>
      <w:rFonts w:ascii="Courier New" w:hAnsi="Courier New" w:cs="Courier New"/>
    </w:rPr>
  </w:style>
  <w:style w:type="character" w:customStyle="1" w:styleId="WW8Num40z2">
    <w:name w:val="WW8Num40z2"/>
    <w:rsid w:val="00D43C6E"/>
    <w:rPr>
      <w:rFonts w:ascii="Wingdings" w:hAnsi="Wingdings" w:cs="Wingdings"/>
    </w:rPr>
  </w:style>
  <w:style w:type="character" w:customStyle="1" w:styleId="WW8Num41z0">
    <w:name w:val="WW8Num41z0"/>
    <w:rsid w:val="00D43C6E"/>
  </w:style>
  <w:style w:type="character" w:customStyle="1" w:styleId="WW8Num41z1">
    <w:name w:val="WW8Num41z1"/>
    <w:rsid w:val="00D43C6E"/>
  </w:style>
  <w:style w:type="character" w:customStyle="1" w:styleId="WW8Num41z2">
    <w:name w:val="WW8Num41z2"/>
    <w:rsid w:val="00D43C6E"/>
  </w:style>
  <w:style w:type="character" w:customStyle="1" w:styleId="WW8Num41z3">
    <w:name w:val="WW8Num41z3"/>
    <w:rsid w:val="00D43C6E"/>
  </w:style>
  <w:style w:type="character" w:customStyle="1" w:styleId="WW8Num41z4">
    <w:name w:val="WW8Num41z4"/>
    <w:rsid w:val="00D43C6E"/>
  </w:style>
  <w:style w:type="character" w:customStyle="1" w:styleId="WW8Num41z5">
    <w:name w:val="WW8Num41z5"/>
    <w:rsid w:val="00D43C6E"/>
  </w:style>
  <w:style w:type="character" w:customStyle="1" w:styleId="WW8Num41z6">
    <w:name w:val="WW8Num41z6"/>
    <w:rsid w:val="00D43C6E"/>
  </w:style>
  <w:style w:type="character" w:customStyle="1" w:styleId="WW8Num41z7">
    <w:name w:val="WW8Num41z7"/>
    <w:rsid w:val="00D43C6E"/>
  </w:style>
  <w:style w:type="character" w:customStyle="1" w:styleId="WW8Num41z8">
    <w:name w:val="WW8Num41z8"/>
    <w:rsid w:val="00D43C6E"/>
  </w:style>
  <w:style w:type="character" w:customStyle="1" w:styleId="WW8Num42z0">
    <w:name w:val="WW8Num42z0"/>
    <w:rsid w:val="00D43C6E"/>
    <w:rPr>
      <w:rFonts w:ascii="Symbol" w:hAnsi="Symbol" w:cs="Symbol"/>
    </w:rPr>
  </w:style>
  <w:style w:type="character" w:customStyle="1" w:styleId="WW8Num43z0">
    <w:name w:val="WW8Num43z0"/>
    <w:rsid w:val="00D43C6E"/>
  </w:style>
  <w:style w:type="character" w:customStyle="1" w:styleId="WW8Num43z1">
    <w:name w:val="WW8Num43z1"/>
    <w:rsid w:val="00D43C6E"/>
  </w:style>
  <w:style w:type="character" w:customStyle="1" w:styleId="WW8Num43z2">
    <w:name w:val="WW8Num43z2"/>
    <w:rsid w:val="00D43C6E"/>
  </w:style>
  <w:style w:type="character" w:customStyle="1" w:styleId="WW8Num43z3">
    <w:name w:val="WW8Num43z3"/>
    <w:rsid w:val="00D43C6E"/>
  </w:style>
  <w:style w:type="character" w:customStyle="1" w:styleId="WW8Num43z4">
    <w:name w:val="WW8Num43z4"/>
    <w:rsid w:val="00D43C6E"/>
  </w:style>
  <w:style w:type="character" w:customStyle="1" w:styleId="WW8Num43z5">
    <w:name w:val="WW8Num43z5"/>
    <w:rsid w:val="00D43C6E"/>
  </w:style>
  <w:style w:type="character" w:customStyle="1" w:styleId="WW8Num43z6">
    <w:name w:val="WW8Num43z6"/>
    <w:rsid w:val="00D43C6E"/>
  </w:style>
  <w:style w:type="character" w:customStyle="1" w:styleId="WW8Num43z7">
    <w:name w:val="WW8Num43z7"/>
    <w:rsid w:val="00D43C6E"/>
  </w:style>
  <w:style w:type="character" w:customStyle="1" w:styleId="WW8Num43z8">
    <w:name w:val="WW8Num43z8"/>
    <w:rsid w:val="00D43C6E"/>
  </w:style>
  <w:style w:type="character" w:customStyle="1" w:styleId="Domylnaczcionkaakapitu1">
    <w:name w:val="Domyślna czcionka akapitu1"/>
    <w:rsid w:val="00D43C6E"/>
  </w:style>
  <w:style w:type="character" w:styleId="Numerstrony">
    <w:name w:val="page number"/>
    <w:basedOn w:val="Domylnaczcionkaakapitu1"/>
    <w:rsid w:val="00D43C6E"/>
  </w:style>
  <w:style w:type="character" w:customStyle="1" w:styleId="Odwoaniedokomentarza1">
    <w:name w:val="Odwołanie do komentarza1"/>
    <w:rsid w:val="00D43C6E"/>
    <w:rPr>
      <w:sz w:val="16"/>
      <w:szCs w:val="16"/>
    </w:rPr>
  </w:style>
  <w:style w:type="character" w:customStyle="1" w:styleId="Znakiprzypiswdolnych">
    <w:name w:val="Znaki przypisów dolnych"/>
    <w:rsid w:val="00D43C6E"/>
    <w:rPr>
      <w:vertAlign w:val="superscript"/>
    </w:rPr>
  </w:style>
  <w:style w:type="character" w:customStyle="1" w:styleId="TekstprzypisukocowegoZnak">
    <w:name w:val="Tekst przypisu końcowego Znak"/>
    <w:basedOn w:val="Domylnaczcionkaakapitu1"/>
    <w:rsid w:val="00D43C6E"/>
  </w:style>
  <w:style w:type="character" w:customStyle="1" w:styleId="Znakiprzypiswkocowych">
    <w:name w:val="Znaki przypisów końcowych"/>
    <w:rsid w:val="00D43C6E"/>
    <w:rPr>
      <w:vertAlign w:val="superscript"/>
    </w:rPr>
  </w:style>
  <w:style w:type="character" w:customStyle="1" w:styleId="TekstpodstawowywcityZnak">
    <w:name w:val="Tekst podstawowy wcięty Znak"/>
    <w:rsid w:val="00D43C6E"/>
    <w:rPr>
      <w:sz w:val="24"/>
      <w:szCs w:val="24"/>
    </w:rPr>
  </w:style>
  <w:style w:type="character" w:customStyle="1" w:styleId="ListLabel1">
    <w:name w:val="ListLabel 1"/>
    <w:rsid w:val="00D43C6E"/>
    <w:rPr>
      <w:rFonts w:ascii="Times New Roman" w:hAnsi="Times New Roman" w:cs="Times New Roman"/>
      <w:sz w:val="22"/>
      <w:szCs w:val="22"/>
    </w:rPr>
  </w:style>
  <w:style w:type="character" w:customStyle="1" w:styleId="ZnakZnak">
    <w:name w:val="Znak Znak"/>
    <w:rsid w:val="00D43C6E"/>
    <w:rPr>
      <w:sz w:val="24"/>
      <w:szCs w:val="24"/>
      <w:lang w:eastAsia="zh-CN"/>
    </w:rPr>
  </w:style>
  <w:style w:type="paragraph" w:customStyle="1" w:styleId="Nagwek20">
    <w:name w:val="Nagłówek2"/>
    <w:basedOn w:val="Nagwek10"/>
    <w:next w:val="Tekstpodstawowy"/>
    <w:rsid w:val="00D43C6E"/>
    <w:pPr>
      <w:jc w:val="center"/>
    </w:pPr>
    <w:rPr>
      <w:b/>
      <w:bCs/>
      <w:sz w:val="56"/>
      <w:szCs w:val="56"/>
    </w:rPr>
  </w:style>
  <w:style w:type="paragraph" w:styleId="Tekstpodstawowy">
    <w:name w:val="Body Text"/>
    <w:basedOn w:val="Normalny"/>
    <w:rsid w:val="00D43C6E"/>
    <w:pPr>
      <w:jc w:val="center"/>
    </w:pPr>
    <w:rPr>
      <w:b/>
      <w:sz w:val="18"/>
    </w:rPr>
  </w:style>
  <w:style w:type="paragraph" w:styleId="Lista">
    <w:name w:val="List"/>
    <w:basedOn w:val="Tekstpodstawowy"/>
    <w:rsid w:val="00D43C6E"/>
    <w:rPr>
      <w:rFonts w:cs="Mangal"/>
    </w:rPr>
  </w:style>
  <w:style w:type="paragraph" w:styleId="Legenda">
    <w:name w:val="caption"/>
    <w:basedOn w:val="Normalny"/>
    <w:qFormat/>
    <w:rsid w:val="00D43C6E"/>
    <w:pPr>
      <w:suppressLineNumbers/>
      <w:spacing w:before="120" w:after="120"/>
    </w:pPr>
    <w:rPr>
      <w:rFonts w:cs="Mangal"/>
      <w:i/>
      <w:iCs/>
      <w:sz w:val="24"/>
    </w:rPr>
  </w:style>
  <w:style w:type="paragraph" w:customStyle="1" w:styleId="Indeks">
    <w:name w:val="Indeks"/>
    <w:basedOn w:val="Normalny"/>
    <w:rsid w:val="00D43C6E"/>
    <w:pPr>
      <w:suppressLineNumbers/>
    </w:pPr>
    <w:rPr>
      <w:rFonts w:cs="Mangal"/>
    </w:rPr>
  </w:style>
  <w:style w:type="paragraph" w:customStyle="1" w:styleId="Nagwek10">
    <w:name w:val="Nagłówek1"/>
    <w:basedOn w:val="Normalny"/>
    <w:next w:val="Tekstpodstawowy"/>
    <w:rsid w:val="00D43C6E"/>
    <w:pPr>
      <w:keepNext/>
      <w:spacing w:before="240" w:after="120"/>
    </w:pPr>
    <w:rPr>
      <w:rFonts w:ascii="Liberation Sans" w:eastAsia="Microsoft YaHei" w:hAnsi="Liberation Sans" w:cs="Mangal"/>
      <w:sz w:val="28"/>
      <w:szCs w:val="28"/>
    </w:rPr>
  </w:style>
  <w:style w:type="paragraph" w:customStyle="1" w:styleId="Legenda1">
    <w:name w:val="Legenda1"/>
    <w:basedOn w:val="Normalny"/>
    <w:rsid w:val="00D43C6E"/>
    <w:pPr>
      <w:suppressLineNumbers/>
      <w:spacing w:before="120" w:after="120"/>
    </w:pPr>
    <w:rPr>
      <w:rFonts w:cs="Mangal"/>
      <w:i/>
      <w:iCs/>
      <w:sz w:val="24"/>
    </w:rPr>
  </w:style>
  <w:style w:type="paragraph" w:styleId="Nagwek">
    <w:name w:val="header"/>
    <w:basedOn w:val="Normalny"/>
    <w:rsid w:val="00D43C6E"/>
    <w:pPr>
      <w:tabs>
        <w:tab w:val="center" w:pos="4536"/>
        <w:tab w:val="right" w:pos="9072"/>
      </w:tabs>
    </w:pPr>
  </w:style>
  <w:style w:type="paragraph" w:styleId="Stopka">
    <w:name w:val="footer"/>
    <w:basedOn w:val="Normalny"/>
    <w:link w:val="StopkaZnak"/>
    <w:uiPriority w:val="99"/>
    <w:rsid w:val="00D43C6E"/>
    <w:pPr>
      <w:tabs>
        <w:tab w:val="center" w:pos="4536"/>
        <w:tab w:val="right" w:pos="9072"/>
      </w:tabs>
    </w:pPr>
  </w:style>
  <w:style w:type="paragraph" w:customStyle="1" w:styleId="Tekstkomentarza1">
    <w:name w:val="Tekst komentarza1"/>
    <w:basedOn w:val="Normalny"/>
    <w:rsid w:val="00D43C6E"/>
    <w:rPr>
      <w:sz w:val="20"/>
      <w:szCs w:val="20"/>
    </w:rPr>
  </w:style>
  <w:style w:type="paragraph" w:styleId="Tematkomentarza">
    <w:name w:val="annotation subject"/>
    <w:basedOn w:val="Tekstkomentarza1"/>
    <w:next w:val="Tekstkomentarza1"/>
    <w:rsid w:val="00D43C6E"/>
    <w:rPr>
      <w:b/>
      <w:bCs/>
    </w:rPr>
  </w:style>
  <w:style w:type="paragraph" w:styleId="Tekstdymka">
    <w:name w:val="Balloon Text"/>
    <w:basedOn w:val="Normalny"/>
    <w:rsid w:val="00D43C6E"/>
    <w:rPr>
      <w:rFonts w:ascii="Tahoma" w:hAnsi="Tahoma" w:cs="Tahoma"/>
      <w:sz w:val="16"/>
      <w:szCs w:val="16"/>
    </w:rPr>
  </w:style>
  <w:style w:type="paragraph" w:customStyle="1" w:styleId="Tekstpodstawowy22">
    <w:name w:val="Tekst podstawowy 22"/>
    <w:basedOn w:val="Normalny"/>
    <w:rsid w:val="00D43C6E"/>
    <w:pPr>
      <w:jc w:val="both"/>
    </w:pPr>
  </w:style>
  <w:style w:type="paragraph" w:styleId="Tekstprzypisudolnego">
    <w:name w:val="footnote text"/>
    <w:basedOn w:val="Normalny"/>
    <w:rsid w:val="00D43C6E"/>
    <w:rPr>
      <w:sz w:val="20"/>
    </w:rPr>
  </w:style>
  <w:style w:type="paragraph" w:customStyle="1" w:styleId="Tekstpodstawowy31">
    <w:name w:val="Tekst podstawowy 31"/>
    <w:basedOn w:val="Normalny"/>
    <w:rsid w:val="00D43C6E"/>
    <w:pPr>
      <w:jc w:val="both"/>
    </w:pPr>
  </w:style>
  <w:style w:type="paragraph" w:styleId="Tekstprzypisukocowego">
    <w:name w:val="endnote text"/>
    <w:basedOn w:val="Normalny"/>
    <w:rsid w:val="00D43C6E"/>
    <w:rPr>
      <w:sz w:val="20"/>
      <w:szCs w:val="20"/>
    </w:rPr>
  </w:style>
  <w:style w:type="paragraph" w:styleId="Tekstpodstawowywcity">
    <w:name w:val="Body Text Indent"/>
    <w:basedOn w:val="Normalny"/>
    <w:rsid w:val="00D43C6E"/>
    <w:pPr>
      <w:spacing w:after="120"/>
      <w:ind w:left="283"/>
    </w:pPr>
  </w:style>
  <w:style w:type="paragraph" w:customStyle="1" w:styleId="Zawartoramki">
    <w:name w:val="Zawartość ramki"/>
    <w:basedOn w:val="Normalny"/>
    <w:rsid w:val="00D43C6E"/>
  </w:style>
  <w:style w:type="paragraph" w:customStyle="1" w:styleId="Zawartotabeli">
    <w:name w:val="Zawartość tabeli"/>
    <w:basedOn w:val="Normalny"/>
    <w:rsid w:val="00D43C6E"/>
    <w:pPr>
      <w:suppressLineNumbers/>
    </w:pPr>
  </w:style>
  <w:style w:type="paragraph" w:customStyle="1" w:styleId="Nagwektabeli">
    <w:name w:val="Nagłówek tabeli"/>
    <w:basedOn w:val="Zawartotabeli"/>
    <w:rsid w:val="00D43C6E"/>
    <w:pPr>
      <w:jc w:val="center"/>
    </w:pPr>
    <w:rPr>
      <w:b/>
      <w:bCs/>
    </w:rPr>
  </w:style>
  <w:style w:type="paragraph" w:customStyle="1" w:styleId="Tekstpodstawowywcity21">
    <w:name w:val="Tekst podstawowy wcięty 21"/>
    <w:basedOn w:val="Normalny"/>
    <w:rsid w:val="00D43C6E"/>
    <w:pPr>
      <w:spacing w:after="120" w:line="480" w:lineRule="auto"/>
      <w:ind w:left="283"/>
    </w:pPr>
  </w:style>
  <w:style w:type="paragraph" w:customStyle="1" w:styleId="Wniosekprzepisy">
    <w:name w:val="Wniosek przepisy"/>
    <w:basedOn w:val="Tekstpodstawowywcity21"/>
    <w:rsid w:val="00D43C6E"/>
    <w:pPr>
      <w:autoSpaceDE w:val="0"/>
      <w:spacing w:after="0" w:line="240" w:lineRule="auto"/>
      <w:ind w:left="0" w:firstLine="284"/>
      <w:jc w:val="both"/>
    </w:pPr>
    <w:rPr>
      <w:rFonts w:ascii="Verdana" w:hAnsi="Verdana" w:cs="Tahoma"/>
      <w:sz w:val="18"/>
      <w:szCs w:val="18"/>
    </w:rPr>
  </w:style>
  <w:style w:type="paragraph" w:customStyle="1" w:styleId="Cytaty">
    <w:name w:val="Cytaty"/>
    <w:basedOn w:val="Normalny"/>
    <w:rsid w:val="00D43C6E"/>
    <w:pPr>
      <w:spacing w:after="283"/>
      <w:ind w:left="567" w:right="567"/>
    </w:pPr>
  </w:style>
  <w:style w:type="paragraph" w:styleId="Podtytu">
    <w:name w:val="Subtitle"/>
    <w:basedOn w:val="Nagwek10"/>
    <w:next w:val="Tekstpodstawowy"/>
    <w:qFormat/>
    <w:rsid w:val="00D43C6E"/>
    <w:pPr>
      <w:spacing w:before="60"/>
      <w:jc w:val="center"/>
    </w:pPr>
    <w:rPr>
      <w:sz w:val="36"/>
      <w:szCs w:val="36"/>
    </w:rPr>
  </w:style>
  <w:style w:type="paragraph" w:customStyle="1" w:styleId="Default">
    <w:name w:val="Default"/>
    <w:rsid w:val="00D43C6E"/>
    <w:pPr>
      <w:suppressAutoHyphens/>
      <w:autoSpaceDE w:val="0"/>
    </w:pPr>
    <w:rPr>
      <w:color w:val="000000"/>
      <w:sz w:val="24"/>
      <w:szCs w:val="24"/>
      <w:lang w:eastAsia="zh-CN"/>
    </w:rPr>
  </w:style>
  <w:style w:type="paragraph" w:customStyle="1" w:styleId="Tekstpodstawowy21">
    <w:name w:val="Tekst podstawowy 21"/>
    <w:basedOn w:val="Normalny"/>
    <w:rsid w:val="00D43C6E"/>
  </w:style>
  <w:style w:type="paragraph" w:styleId="NormalnyWeb">
    <w:name w:val="Normal (Web)"/>
    <w:basedOn w:val="Normalny"/>
    <w:rsid w:val="00D43C6E"/>
    <w:pPr>
      <w:autoSpaceDE w:val="0"/>
      <w:spacing w:before="100" w:after="119"/>
    </w:pPr>
    <w:rPr>
      <w:sz w:val="24"/>
    </w:rPr>
  </w:style>
  <w:style w:type="paragraph" w:customStyle="1" w:styleId="w4ustart">
    <w:name w:val="w4_ust_art"/>
    <w:basedOn w:val="Normalny"/>
    <w:rsid w:val="00D43C6E"/>
    <w:pPr>
      <w:spacing w:before="60" w:after="60"/>
      <w:ind w:left="1843" w:hanging="255"/>
      <w:jc w:val="both"/>
    </w:pPr>
    <w:rPr>
      <w:rFonts w:eastAsia="SimSun"/>
      <w:kern w:val="1"/>
      <w:lang w:bidi="hi-IN"/>
    </w:rPr>
  </w:style>
  <w:style w:type="paragraph" w:styleId="Tytu">
    <w:name w:val="Title"/>
    <w:basedOn w:val="Nagwek20"/>
    <w:next w:val="Tekstpodstawowy"/>
    <w:qFormat/>
    <w:rsid w:val="00A83ACC"/>
    <w:pPr>
      <w:spacing w:after="240" w:line="240" w:lineRule="auto"/>
      <w:jc w:val="left"/>
    </w:pPr>
    <w:rPr>
      <w:rFonts w:ascii="Arial" w:hAnsi="Arial"/>
      <w:sz w:val="28"/>
    </w:rPr>
  </w:style>
  <w:style w:type="table" w:styleId="Tabela-Siatka">
    <w:name w:val="Table Grid"/>
    <w:basedOn w:val="Standardowy"/>
    <w:uiPriority w:val="59"/>
    <w:rsid w:val="00DF239E"/>
    <w:pPr>
      <w:widowControl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7468A3"/>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styleId="Hipercze">
    <w:name w:val="Hyperlink"/>
    <w:rsid w:val="00D24AD1"/>
    <w:rPr>
      <w:color w:val="0000FF"/>
      <w:u w:val="single"/>
    </w:rPr>
  </w:style>
  <w:style w:type="character" w:customStyle="1" w:styleId="StopkaZnak">
    <w:name w:val="Stopka Znak"/>
    <w:link w:val="Stopka"/>
    <w:uiPriority w:val="99"/>
    <w:rsid w:val="00DC5C6A"/>
    <w:rPr>
      <w:sz w:val="24"/>
      <w:szCs w:val="24"/>
      <w:lang w:eastAsia="zh-CN"/>
    </w:rPr>
  </w:style>
  <w:style w:type="table" w:customStyle="1" w:styleId="Zwykatabela21">
    <w:name w:val="Zwykła tabela 21"/>
    <w:basedOn w:val="Standardowy"/>
    <w:uiPriority w:val="42"/>
    <w:rsid w:val="00A83ACC"/>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styleId="Odwoanieprzypisudolnego">
    <w:name w:val="footnote reference"/>
    <w:uiPriority w:val="99"/>
    <w:semiHidden/>
    <w:unhideWhenUsed/>
    <w:rsid w:val="003975BB"/>
    <w:rPr>
      <w:vertAlign w:val="superscript"/>
    </w:rPr>
  </w:style>
  <w:style w:type="character" w:customStyle="1" w:styleId="Nierozpoznanawzmianka1">
    <w:name w:val="Nierozpoznana wzmianka1"/>
    <w:uiPriority w:val="99"/>
    <w:semiHidden/>
    <w:unhideWhenUsed/>
    <w:rsid w:val="00B51C66"/>
    <w:rPr>
      <w:color w:val="605E5C"/>
      <w:shd w:val="clear" w:color="auto" w:fill="E1DFDD"/>
    </w:rPr>
  </w:style>
  <w:style w:type="character" w:customStyle="1" w:styleId="TeksttreciPogrubienie">
    <w:name w:val="Tekst treści + Pogrubienie"/>
    <w:rsid w:val="003C2D94"/>
    <w:rPr>
      <w:rFonts w:ascii="Times New Roman" w:eastAsia="Times New Roman" w:hAnsi="Times New Roman" w:cs="Times New Roman"/>
      <w:b/>
      <w:bCs/>
      <w:color w:val="000000"/>
      <w:spacing w:val="0"/>
      <w:w w:val="100"/>
      <w:position w:val="0"/>
      <w:sz w:val="23"/>
      <w:szCs w:val="23"/>
      <w:vertAlign w:val="baseline"/>
      <w:lang w:val="pl-PL"/>
    </w:rPr>
  </w:style>
  <w:style w:type="paragraph" w:customStyle="1" w:styleId="Nagwek21">
    <w:name w:val="Nagłówek #2"/>
    <w:basedOn w:val="Normalny"/>
    <w:rsid w:val="003C2D94"/>
    <w:pPr>
      <w:widowControl w:val="0"/>
      <w:shd w:val="clear" w:color="auto" w:fill="FFFFFF"/>
      <w:spacing w:before="780" w:line="274" w:lineRule="exact"/>
      <w:ind w:hanging="360"/>
    </w:pPr>
    <w:rPr>
      <w:rFonts w:ascii="Calibri" w:eastAsia="SimSun" w:hAnsi="Calibri" w:cs="Calibri"/>
      <w:b/>
      <w:bCs/>
      <w:sz w:val="23"/>
      <w:szCs w:val="23"/>
      <w:lang w:val="en-GB" w:eastAsia="ar-SA"/>
    </w:rPr>
  </w:style>
  <w:style w:type="paragraph" w:customStyle="1" w:styleId="Teksttreci">
    <w:name w:val="Tekst treści"/>
    <w:basedOn w:val="Normalny"/>
    <w:rsid w:val="003C2D94"/>
    <w:pPr>
      <w:widowControl w:val="0"/>
      <w:shd w:val="clear" w:color="auto" w:fill="FFFFFF"/>
      <w:spacing w:before="360" w:line="250" w:lineRule="exact"/>
      <w:ind w:hanging="360"/>
      <w:jc w:val="center"/>
    </w:pPr>
    <w:rPr>
      <w:rFonts w:ascii="Calibri" w:eastAsia="SimSun" w:hAnsi="Calibri" w:cs="Calibri"/>
      <w:sz w:val="23"/>
      <w:szCs w:val="23"/>
      <w:lang w:val="en-GB" w:eastAsia="ar-SA"/>
    </w:rPr>
  </w:style>
  <w:style w:type="paragraph" w:styleId="Akapitzlist">
    <w:name w:val="List Paragraph"/>
    <w:basedOn w:val="Normalny"/>
    <w:qFormat/>
    <w:rsid w:val="003C2D94"/>
    <w:pPr>
      <w:suppressAutoHyphens w:val="0"/>
      <w:spacing w:after="160" w:line="256" w:lineRule="auto"/>
      <w:ind w:left="720"/>
      <w:contextualSpacing/>
    </w:pPr>
    <w:rPr>
      <w:rFonts w:ascii="Calibri" w:eastAsia="Calibri" w:hAnsi="Calibri"/>
      <w:szCs w:val="22"/>
      <w:lang w:eastAsia="en-US"/>
    </w:rPr>
  </w:style>
  <w:style w:type="paragraph" w:styleId="Poprawka">
    <w:name w:val="Revision"/>
    <w:hidden/>
    <w:uiPriority w:val="99"/>
    <w:semiHidden/>
    <w:rsid w:val="009D2D7B"/>
    <w:rPr>
      <w:rFonts w:ascii="Arial" w:hAnsi="Arial"/>
      <w:sz w:val="22"/>
      <w:szCs w:val="24"/>
      <w:lang w:eastAsia="zh-CN"/>
    </w:rPr>
  </w:style>
  <w:style w:type="character" w:customStyle="1" w:styleId="Nierozpoznanawzmianka2">
    <w:name w:val="Nierozpoznana wzmianka2"/>
    <w:uiPriority w:val="99"/>
    <w:semiHidden/>
    <w:unhideWhenUsed/>
    <w:rsid w:val="00E21718"/>
    <w:rPr>
      <w:color w:val="605E5C"/>
      <w:shd w:val="clear" w:color="auto" w:fill="E1DFDD"/>
    </w:rPr>
  </w:style>
  <w:style w:type="character" w:styleId="Odwoaniedokomentarza">
    <w:name w:val="annotation reference"/>
    <w:uiPriority w:val="99"/>
    <w:semiHidden/>
    <w:unhideWhenUsed/>
    <w:rsid w:val="00094877"/>
    <w:rPr>
      <w:sz w:val="16"/>
      <w:szCs w:val="16"/>
    </w:rPr>
  </w:style>
  <w:style w:type="paragraph" w:styleId="Tekstkomentarza">
    <w:name w:val="annotation text"/>
    <w:basedOn w:val="Normalny"/>
    <w:link w:val="TekstkomentarzaZnak"/>
    <w:uiPriority w:val="99"/>
    <w:semiHidden/>
    <w:unhideWhenUsed/>
    <w:rsid w:val="00094877"/>
    <w:rPr>
      <w:sz w:val="20"/>
      <w:szCs w:val="20"/>
    </w:rPr>
  </w:style>
  <w:style w:type="character" w:customStyle="1" w:styleId="TekstkomentarzaZnak">
    <w:name w:val="Tekst komentarza Znak"/>
    <w:link w:val="Tekstkomentarza"/>
    <w:uiPriority w:val="99"/>
    <w:semiHidden/>
    <w:rsid w:val="00094877"/>
    <w:rPr>
      <w:rFonts w:ascii="Arial" w:hAnsi="Arial"/>
      <w:lang w:eastAsia="zh-CN"/>
    </w:rPr>
  </w:style>
  <w:style w:type="character" w:styleId="Tekstzastpczy">
    <w:name w:val="Placeholder Text"/>
    <w:basedOn w:val="Domylnaczcionkaakapitu"/>
    <w:uiPriority w:val="99"/>
    <w:semiHidden/>
    <w:rsid w:val="008A5F4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v.pl/web/mswia/lista-osob-i-podmiotow-objetych-sankcjam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pup-pszczyna.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ov.pl/web/mswia/lista-osob-i-podmiotow-objetych-sankcjami" TargetMode="External"/><Relationship Id="rId4" Type="http://schemas.openxmlformats.org/officeDocument/2006/relationships/settings" Target="settings.xml"/><Relationship Id="rId9" Type="http://schemas.openxmlformats.org/officeDocument/2006/relationships/hyperlink" Target="http://lex.online.wolterskluwer.pl/WKPLOnline/index.rpc"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08F5F9AD04F4832ACF8FDD301851917"/>
        <w:category>
          <w:name w:val="Ogólne"/>
          <w:gallery w:val="placeholder"/>
        </w:category>
        <w:types>
          <w:type w:val="bbPlcHdr"/>
        </w:types>
        <w:behaviors>
          <w:behavior w:val="content"/>
        </w:behaviors>
        <w:guid w:val="{6005C554-1B44-4B71-A27E-828CBA2B9EE3}"/>
      </w:docPartPr>
      <w:docPartBody>
        <w:p w:rsidR="00367D31" w:rsidRDefault="009705F5" w:rsidP="009705F5">
          <w:pPr>
            <w:pStyle w:val="408F5F9AD04F4832ACF8FDD3018519174"/>
          </w:pPr>
          <w:r>
            <w:rPr>
              <w:rStyle w:val="Tekstzastpczy"/>
            </w:rPr>
            <w:t>…</w:t>
          </w:r>
        </w:p>
      </w:docPartBody>
    </w:docPart>
    <w:docPart>
      <w:docPartPr>
        <w:name w:val="8A6689198FAE440185A876B3AF0B5D70"/>
        <w:category>
          <w:name w:val="Ogólne"/>
          <w:gallery w:val="placeholder"/>
        </w:category>
        <w:types>
          <w:type w:val="bbPlcHdr"/>
        </w:types>
        <w:behaviors>
          <w:behavior w:val="content"/>
        </w:behaviors>
        <w:guid w:val="{4CDFF679-5BD6-4F95-A46A-A843F5BD47E7}"/>
      </w:docPartPr>
      <w:docPartBody>
        <w:p w:rsidR="00367D31" w:rsidRDefault="009705F5" w:rsidP="009705F5">
          <w:pPr>
            <w:pStyle w:val="8A6689198FAE440185A876B3AF0B5D704"/>
          </w:pPr>
          <w:r>
            <w:rPr>
              <w:rStyle w:val="Tekstzastpczy"/>
            </w:rPr>
            <w:t>…</w:t>
          </w:r>
        </w:p>
      </w:docPartBody>
    </w:docPart>
    <w:docPart>
      <w:docPartPr>
        <w:name w:val="F6C693BDE1D943B2970DB9671661A708"/>
        <w:category>
          <w:name w:val="Ogólne"/>
          <w:gallery w:val="placeholder"/>
        </w:category>
        <w:types>
          <w:type w:val="bbPlcHdr"/>
        </w:types>
        <w:behaviors>
          <w:behavior w:val="content"/>
        </w:behaviors>
        <w:guid w:val="{F6AE1965-3292-417A-A646-A950E33E4C7E}"/>
      </w:docPartPr>
      <w:docPartBody>
        <w:p w:rsidR="00367D31" w:rsidRDefault="009705F5" w:rsidP="009705F5">
          <w:pPr>
            <w:pStyle w:val="F6C693BDE1D943B2970DB9671661A7084"/>
          </w:pPr>
          <w:r>
            <w:rPr>
              <w:rStyle w:val="Tekstzastpczy"/>
            </w:rPr>
            <w:t>…</w:t>
          </w:r>
        </w:p>
      </w:docPartBody>
    </w:docPart>
    <w:docPart>
      <w:docPartPr>
        <w:name w:val="5BFA7BE933C44ED598EF6AD5D56DE4AF"/>
        <w:category>
          <w:name w:val="Ogólne"/>
          <w:gallery w:val="placeholder"/>
        </w:category>
        <w:types>
          <w:type w:val="bbPlcHdr"/>
        </w:types>
        <w:behaviors>
          <w:behavior w:val="content"/>
        </w:behaviors>
        <w:guid w:val="{D2F210F1-0D20-467E-AB82-2E5B4F12A2DF}"/>
      </w:docPartPr>
      <w:docPartBody>
        <w:p w:rsidR="00367D31" w:rsidRDefault="009705F5" w:rsidP="009705F5">
          <w:pPr>
            <w:pStyle w:val="5BFA7BE933C44ED598EF6AD5D56DE4AF4"/>
          </w:pPr>
          <w:r>
            <w:rPr>
              <w:rStyle w:val="Tekstzastpczy"/>
            </w:rPr>
            <w:t>…</w:t>
          </w:r>
        </w:p>
      </w:docPartBody>
    </w:docPart>
    <w:docPart>
      <w:docPartPr>
        <w:name w:val="D807DE0B8ACE4F15A745CA3418B91CF6"/>
        <w:category>
          <w:name w:val="Ogólne"/>
          <w:gallery w:val="placeholder"/>
        </w:category>
        <w:types>
          <w:type w:val="bbPlcHdr"/>
        </w:types>
        <w:behaviors>
          <w:behavior w:val="content"/>
        </w:behaviors>
        <w:guid w:val="{2E378E06-0CFE-4CF3-97BC-D1E44E540DA0}"/>
      </w:docPartPr>
      <w:docPartBody>
        <w:p w:rsidR="00367D31" w:rsidRDefault="009705F5" w:rsidP="009705F5">
          <w:pPr>
            <w:pStyle w:val="D807DE0B8ACE4F15A745CA3418B91CF64"/>
          </w:pPr>
          <w:r>
            <w:rPr>
              <w:rStyle w:val="Tekstzastpczy"/>
            </w:rPr>
            <w:t>…</w:t>
          </w:r>
        </w:p>
      </w:docPartBody>
    </w:docPart>
    <w:docPart>
      <w:docPartPr>
        <w:name w:val="4D9B3D89C22543D4B6CCEDBA4E9E7095"/>
        <w:category>
          <w:name w:val="Ogólne"/>
          <w:gallery w:val="placeholder"/>
        </w:category>
        <w:types>
          <w:type w:val="bbPlcHdr"/>
        </w:types>
        <w:behaviors>
          <w:behavior w:val="content"/>
        </w:behaviors>
        <w:guid w:val="{E878A310-66A4-498E-99E8-D6CD5A0921AA}"/>
      </w:docPartPr>
      <w:docPartBody>
        <w:p w:rsidR="00367D31" w:rsidRDefault="009705F5" w:rsidP="009705F5">
          <w:pPr>
            <w:pStyle w:val="4D9B3D89C22543D4B6CCEDBA4E9E70954"/>
          </w:pPr>
          <w:r>
            <w:rPr>
              <w:rStyle w:val="Tekstzastpczy"/>
            </w:rPr>
            <w:t>…</w:t>
          </w:r>
        </w:p>
      </w:docPartBody>
    </w:docPart>
    <w:docPart>
      <w:docPartPr>
        <w:name w:val="06A1A2B4A50C4A779757F2C44E5F7870"/>
        <w:category>
          <w:name w:val="Ogólne"/>
          <w:gallery w:val="placeholder"/>
        </w:category>
        <w:types>
          <w:type w:val="bbPlcHdr"/>
        </w:types>
        <w:behaviors>
          <w:behavior w:val="content"/>
        </w:behaviors>
        <w:guid w:val="{FED3ADB6-0585-437A-B46F-C93F1B47B6E6}"/>
      </w:docPartPr>
      <w:docPartBody>
        <w:p w:rsidR="00367D31" w:rsidRDefault="009705F5" w:rsidP="009705F5">
          <w:pPr>
            <w:pStyle w:val="06A1A2B4A50C4A779757F2C44E5F78704"/>
          </w:pPr>
          <w:r>
            <w:rPr>
              <w:rStyle w:val="Tekstzastpczy"/>
            </w:rPr>
            <w:t>…</w:t>
          </w:r>
        </w:p>
      </w:docPartBody>
    </w:docPart>
    <w:docPart>
      <w:docPartPr>
        <w:name w:val="73D8E362CD8647E3B44154169E7A5D18"/>
        <w:category>
          <w:name w:val="Ogólne"/>
          <w:gallery w:val="placeholder"/>
        </w:category>
        <w:types>
          <w:type w:val="bbPlcHdr"/>
        </w:types>
        <w:behaviors>
          <w:behavior w:val="content"/>
        </w:behaviors>
        <w:guid w:val="{B93FA84F-4F49-4B3B-B976-A3407CC00D16}"/>
      </w:docPartPr>
      <w:docPartBody>
        <w:p w:rsidR="00367D31" w:rsidRDefault="009705F5" w:rsidP="009705F5">
          <w:pPr>
            <w:pStyle w:val="73D8E362CD8647E3B44154169E7A5D184"/>
          </w:pPr>
          <w:r>
            <w:rPr>
              <w:rStyle w:val="Tekstzastpczy"/>
            </w:rPr>
            <w:t>…</w:t>
          </w:r>
        </w:p>
      </w:docPartBody>
    </w:docPart>
    <w:docPart>
      <w:docPartPr>
        <w:name w:val="1BFE0D201479426AA8BC2BE5218A5243"/>
        <w:category>
          <w:name w:val="Ogólne"/>
          <w:gallery w:val="placeholder"/>
        </w:category>
        <w:types>
          <w:type w:val="bbPlcHdr"/>
        </w:types>
        <w:behaviors>
          <w:behavior w:val="content"/>
        </w:behaviors>
        <w:guid w:val="{B84AB68E-3D19-43CE-A23B-5AA4A565C931}"/>
      </w:docPartPr>
      <w:docPartBody>
        <w:p w:rsidR="00367D31" w:rsidRDefault="009705F5" w:rsidP="009705F5">
          <w:pPr>
            <w:pStyle w:val="1BFE0D201479426AA8BC2BE5218A52434"/>
          </w:pPr>
          <w:r>
            <w:rPr>
              <w:rStyle w:val="Tekstzastpczy"/>
            </w:rPr>
            <w:t>…</w:t>
          </w:r>
        </w:p>
      </w:docPartBody>
    </w:docPart>
    <w:docPart>
      <w:docPartPr>
        <w:name w:val="B472BA3921384A38911333CB9974CD34"/>
        <w:category>
          <w:name w:val="Ogólne"/>
          <w:gallery w:val="placeholder"/>
        </w:category>
        <w:types>
          <w:type w:val="bbPlcHdr"/>
        </w:types>
        <w:behaviors>
          <w:behavior w:val="content"/>
        </w:behaviors>
        <w:guid w:val="{2A62A1FF-3C32-4FF2-869C-2DB16AE53B39}"/>
      </w:docPartPr>
      <w:docPartBody>
        <w:p w:rsidR="00367D31" w:rsidRDefault="009705F5" w:rsidP="009705F5">
          <w:pPr>
            <w:pStyle w:val="B472BA3921384A38911333CB9974CD344"/>
          </w:pPr>
          <w:r>
            <w:rPr>
              <w:rStyle w:val="Tekstzastpczy"/>
            </w:rPr>
            <w:t>…</w:t>
          </w:r>
        </w:p>
      </w:docPartBody>
    </w:docPart>
    <w:docPart>
      <w:docPartPr>
        <w:name w:val="5A5EDB22EF494C59BF1E7D9CF9538882"/>
        <w:category>
          <w:name w:val="Ogólne"/>
          <w:gallery w:val="placeholder"/>
        </w:category>
        <w:types>
          <w:type w:val="bbPlcHdr"/>
        </w:types>
        <w:behaviors>
          <w:behavior w:val="content"/>
        </w:behaviors>
        <w:guid w:val="{854F1F71-2F81-492E-9E52-C31377EC9814}"/>
      </w:docPartPr>
      <w:docPartBody>
        <w:p w:rsidR="00367D31" w:rsidRDefault="009705F5" w:rsidP="009705F5">
          <w:pPr>
            <w:pStyle w:val="5A5EDB22EF494C59BF1E7D9CF95388824"/>
          </w:pPr>
          <w:r>
            <w:rPr>
              <w:rStyle w:val="Tekstzastpczy"/>
            </w:rPr>
            <w:t>…</w:t>
          </w:r>
        </w:p>
      </w:docPartBody>
    </w:docPart>
    <w:docPart>
      <w:docPartPr>
        <w:name w:val="2D0AE325EE94485EA394C1D85D630DF2"/>
        <w:category>
          <w:name w:val="Ogólne"/>
          <w:gallery w:val="placeholder"/>
        </w:category>
        <w:types>
          <w:type w:val="bbPlcHdr"/>
        </w:types>
        <w:behaviors>
          <w:behavior w:val="content"/>
        </w:behaviors>
        <w:guid w:val="{AFD0C138-379D-49A4-893D-709E58E3014C}"/>
      </w:docPartPr>
      <w:docPartBody>
        <w:p w:rsidR="00367D31" w:rsidRDefault="009705F5" w:rsidP="009705F5">
          <w:pPr>
            <w:pStyle w:val="2D0AE325EE94485EA394C1D85D630DF24"/>
          </w:pPr>
          <w:r>
            <w:rPr>
              <w:rStyle w:val="Tekstzastpczy"/>
            </w:rPr>
            <w:t>…</w:t>
          </w:r>
        </w:p>
      </w:docPartBody>
    </w:docPart>
    <w:docPart>
      <w:docPartPr>
        <w:name w:val="6FEF5A989A734E1694E2D046565E4410"/>
        <w:category>
          <w:name w:val="Ogólne"/>
          <w:gallery w:val="placeholder"/>
        </w:category>
        <w:types>
          <w:type w:val="bbPlcHdr"/>
        </w:types>
        <w:behaviors>
          <w:behavior w:val="content"/>
        </w:behaviors>
        <w:guid w:val="{F33691F8-CEC2-4B14-ADB5-2EB921340A44}"/>
      </w:docPartPr>
      <w:docPartBody>
        <w:p w:rsidR="00367D31" w:rsidRDefault="009705F5" w:rsidP="009705F5">
          <w:pPr>
            <w:pStyle w:val="6FEF5A989A734E1694E2D046565E44104"/>
          </w:pPr>
          <w:r>
            <w:rPr>
              <w:rStyle w:val="Tekstzastpczy"/>
            </w:rPr>
            <w:t>…</w:t>
          </w:r>
        </w:p>
      </w:docPartBody>
    </w:docPart>
    <w:docPart>
      <w:docPartPr>
        <w:name w:val="0115B9349FBB416CB0B88B9977342411"/>
        <w:category>
          <w:name w:val="Ogólne"/>
          <w:gallery w:val="placeholder"/>
        </w:category>
        <w:types>
          <w:type w:val="bbPlcHdr"/>
        </w:types>
        <w:behaviors>
          <w:behavior w:val="content"/>
        </w:behaviors>
        <w:guid w:val="{E09BCCAE-96DB-46E4-A767-3A0F17B05055}"/>
      </w:docPartPr>
      <w:docPartBody>
        <w:p w:rsidR="00367D31" w:rsidRDefault="009705F5" w:rsidP="009705F5">
          <w:pPr>
            <w:pStyle w:val="0115B9349FBB416CB0B88B99773424114"/>
          </w:pPr>
          <w:r>
            <w:rPr>
              <w:rStyle w:val="Tekstzastpczy"/>
            </w:rPr>
            <w:t>…</w:t>
          </w:r>
        </w:p>
      </w:docPartBody>
    </w:docPart>
    <w:docPart>
      <w:docPartPr>
        <w:name w:val="F3A970186DF6448786326DF4909B232C"/>
        <w:category>
          <w:name w:val="Ogólne"/>
          <w:gallery w:val="placeholder"/>
        </w:category>
        <w:types>
          <w:type w:val="bbPlcHdr"/>
        </w:types>
        <w:behaviors>
          <w:behavior w:val="content"/>
        </w:behaviors>
        <w:guid w:val="{DA1FC2CA-3876-42E5-BC33-C2B5962D29E3}"/>
      </w:docPartPr>
      <w:docPartBody>
        <w:p w:rsidR="00367D31" w:rsidRDefault="009705F5" w:rsidP="009705F5">
          <w:pPr>
            <w:pStyle w:val="F3A970186DF6448786326DF4909B232C4"/>
          </w:pPr>
          <w:r>
            <w:rPr>
              <w:rStyle w:val="Tekstzastpczy"/>
            </w:rPr>
            <w:t>…</w:t>
          </w:r>
        </w:p>
      </w:docPartBody>
    </w:docPart>
    <w:docPart>
      <w:docPartPr>
        <w:name w:val="BB01BBCB3BFE4CEC853895645ABF13EF"/>
        <w:category>
          <w:name w:val="Ogólne"/>
          <w:gallery w:val="placeholder"/>
        </w:category>
        <w:types>
          <w:type w:val="bbPlcHdr"/>
        </w:types>
        <w:behaviors>
          <w:behavior w:val="content"/>
        </w:behaviors>
        <w:guid w:val="{99AF3FB8-5CAB-4484-AF5C-5D30D3956370}"/>
      </w:docPartPr>
      <w:docPartBody>
        <w:p w:rsidR="00367D31" w:rsidRDefault="009705F5" w:rsidP="009705F5">
          <w:pPr>
            <w:pStyle w:val="BB01BBCB3BFE4CEC853895645ABF13EF4"/>
          </w:pPr>
          <w:r>
            <w:rPr>
              <w:rStyle w:val="Tekstzastpczy"/>
            </w:rPr>
            <w:t>…</w:t>
          </w:r>
        </w:p>
      </w:docPartBody>
    </w:docPart>
    <w:docPart>
      <w:docPartPr>
        <w:name w:val="2B062FC6CA114F5684DE8045DC47CF11"/>
        <w:category>
          <w:name w:val="Ogólne"/>
          <w:gallery w:val="placeholder"/>
        </w:category>
        <w:types>
          <w:type w:val="bbPlcHdr"/>
        </w:types>
        <w:behaviors>
          <w:behavior w:val="content"/>
        </w:behaviors>
        <w:guid w:val="{1E489298-BEC0-4204-B8AC-F655B9B84A7A}"/>
      </w:docPartPr>
      <w:docPartBody>
        <w:p w:rsidR="00367D31" w:rsidRDefault="009705F5" w:rsidP="009705F5">
          <w:pPr>
            <w:pStyle w:val="2B062FC6CA114F5684DE8045DC47CF114"/>
          </w:pPr>
          <w:r>
            <w:rPr>
              <w:rStyle w:val="Tekstzastpczy"/>
            </w:rPr>
            <w:t>…</w:t>
          </w:r>
        </w:p>
      </w:docPartBody>
    </w:docPart>
    <w:docPart>
      <w:docPartPr>
        <w:name w:val="691347ECC320435DAF399B5B014D5D0F"/>
        <w:category>
          <w:name w:val="Ogólne"/>
          <w:gallery w:val="placeholder"/>
        </w:category>
        <w:types>
          <w:type w:val="bbPlcHdr"/>
        </w:types>
        <w:behaviors>
          <w:behavior w:val="content"/>
        </w:behaviors>
        <w:guid w:val="{87287199-71C3-48BA-A73D-FA0F7D00D881}"/>
      </w:docPartPr>
      <w:docPartBody>
        <w:p w:rsidR="00367D31" w:rsidRDefault="009705F5" w:rsidP="009705F5">
          <w:pPr>
            <w:pStyle w:val="691347ECC320435DAF399B5B014D5D0F4"/>
          </w:pPr>
          <w:r>
            <w:rPr>
              <w:rStyle w:val="Tekstzastpczy"/>
            </w:rPr>
            <w:t>…</w:t>
          </w:r>
        </w:p>
      </w:docPartBody>
    </w:docPart>
    <w:docPart>
      <w:docPartPr>
        <w:name w:val="E2105B0CAEB241EDAF05AB09124A96E1"/>
        <w:category>
          <w:name w:val="Ogólne"/>
          <w:gallery w:val="placeholder"/>
        </w:category>
        <w:types>
          <w:type w:val="bbPlcHdr"/>
        </w:types>
        <w:behaviors>
          <w:behavior w:val="content"/>
        </w:behaviors>
        <w:guid w:val="{6358C5C6-6664-40E3-9D4C-96F92C7586DD}"/>
      </w:docPartPr>
      <w:docPartBody>
        <w:p w:rsidR="00367D31" w:rsidRDefault="009705F5" w:rsidP="009705F5">
          <w:pPr>
            <w:pStyle w:val="E2105B0CAEB241EDAF05AB09124A96E14"/>
          </w:pPr>
          <w:r>
            <w:rPr>
              <w:rStyle w:val="Tekstzastpczy"/>
            </w:rPr>
            <w:t>…</w:t>
          </w:r>
        </w:p>
      </w:docPartBody>
    </w:docPart>
    <w:docPart>
      <w:docPartPr>
        <w:name w:val="15A2D0467B3844C2A9832A6B2A63C9E8"/>
        <w:category>
          <w:name w:val="Ogólne"/>
          <w:gallery w:val="placeholder"/>
        </w:category>
        <w:types>
          <w:type w:val="bbPlcHdr"/>
        </w:types>
        <w:behaviors>
          <w:behavior w:val="content"/>
        </w:behaviors>
        <w:guid w:val="{0683EB64-82CE-4C82-8028-17224ACF74AB}"/>
      </w:docPartPr>
      <w:docPartBody>
        <w:p w:rsidR="00367D31" w:rsidRDefault="009705F5" w:rsidP="009705F5">
          <w:pPr>
            <w:pStyle w:val="15A2D0467B3844C2A9832A6B2A63C9E84"/>
          </w:pPr>
          <w:r>
            <w:rPr>
              <w:rStyle w:val="Tekstzastpczy"/>
            </w:rPr>
            <w:t>…</w:t>
          </w:r>
        </w:p>
      </w:docPartBody>
    </w:docPart>
    <w:docPart>
      <w:docPartPr>
        <w:name w:val="4A93338909EA4E4382AB3096BE55667B"/>
        <w:category>
          <w:name w:val="Ogólne"/>
          <w:gallery w:val="placeholder"/>
        </w:category>
        <w:types>
          <w:type w:val="bbPlcHdr"/>
        </w:types>
        <w:behaviors>
          <w:behavior w:val="content"/>
        </w:behaviors>
        <w:guid w:val="{5586B137-A0AF-40C0-A9FA-44D013DC7851}"/>
      </w:docPartPr>
      <w:docPartBody>
        <w:p w:rsidR="00367D31" w:rsidRDefault="009705F5" w:rsidP="009705F5">
          <w:pPr>
            <w:pStyle w:val="4A93338909EA4E4382AB3096BE55667B4"/>
          </w:pPr>
          <w:r>
            <w:rPr>
              <w:rStyle w:val="Tekstzastpczy"/>
            </w:rPr>
            <w:t>…</w:t>
          </w:r>
        </w:p>
      </w:docPartBody>
    </w:docPart>
    <w:docPart>
      <w:docPartPr>
        <w:name w:val="63DA3CA086714086B3A21799FA117DBC"/>
        <w:category>
          <w:name w:val="Ogólne"/>
          <w:gallery w:val="placeholder"/>
        </w:category>
        <w:types>
          <w:type w:val="bbPlcHdr"/>
        </w:types>
        <w:behaviors>
          <w:behavior w:val="content"/>
        </w:behaviors>
        <w:guid w:val="{10A576B9-8FC9-4544-8E72-6BBB0B78C199}"/>
      </w:docPartPr>
      <w:docPartBody>
        <w:p w:rsidR="00367D31" w:rsidRDefault="009705F5" w:rsidP="009705F5">
          <w:pPr>
            <w:pStyle w:val="63DA3CA086714086B3A21799FA117DBC4"/>
          </w:pPr>
          <w:r>
            <w:rPr>
              <w:rStyle w:val="Tekstzastpczy"/>
            </w:rPr>
            <w:t>…</w:t>
          </w:r>
        </w:p>
      </w:docPartBody>
    </w:docPart>
    <w:docPart>
      <w:docPartPr>
        <w:name w:val="357EAFF1698C4F7686EE1BAC9A1390CC"/>
        <w:category>
          <w:name w:val="Ogólne"/>
          <w:gallery w:val="placeholder"/>
        </w:category>
        <w:types>
          <w:type w:val="bbPlcHdr"/>
        </w:types>
        <w:behaviors>
          <w:behavior w:val="content"/>
        </w:behaviors>
        <w:guid w:val="{885DECB8-98FF-45ED-92C9-D83781F9B426}"/>
      </w:docPartPr>
      <w:docPartBody>
        <w:p w:rsidR="00367D31" w:rsidRDefault="009705F5" w:rsidP="009705F5">
          <w:pPr>
            <w:pStyle w:val="357EAFF1698C4F7686EE1BAC9A1390CC4"/>
          </w:pPr>
          <w:r>
            <w:rPr>
              <w:rStyle w:val="Tekstzastpczy"/>
            </w:rPr>
            <w:t>…</w:t>
          </w:r>
        </w:p>
      </w:docPartBody>
    </w:docPart>
    <w:docPart>
      <w:docPartPr>
        <w:name w:val="5754C948B4E748BEB61A22FB406893D4"/>
        <w:category>
          <w:name w:val="Ogólne"/>
          <w:gallery w:val="placeholder"/>
        </w:category>
        <w:types>
          <w:type w:val="bbPlcHdr"/>
        </w:types>
        <w:behaviors>
          <w:behavior w:val="content"/>
        </w:behaviors>
        <w:guid w:val="{FB088858-06AB-444B-9346-EA6A5E235D0A}"/>
      </w:docPartPr>
      <w:docPartBody>
        <w:p w:rsidR="00367D31" w:rsidRDefault="009705F5" w:rsidP="009705F5">
          <w:pPr>
            <w:pStyle w:val="5754C948B4E748BEB61A22FB406893D44"/>
          </w:pPr>
          <w:r>
            <w:rPr>
              <w:rStyle w:val="Tekstzastpczy"/>
            </w:rPr>
            <w:t>…</w:t>
          </w:r>
        </w:p>
      </w:docPartBody>
    </w:docPart>
    <w:docPart>
      <w:docPartPr>
        <w:name w:val="3A67D830007E43018E471F347291D766"/>
        <w:category>
          <w:name w:val="Ogólne"/>
          <w:gallery w:val="placeholder"/>
        </w:category>
        <w:types>
          <w:type w:val="bbPlcHdr"/>
        </w:types>
        <w:behaviors>
          <w:behavior w:val="content"/>
        </w:behaviors>
        <w:guid w:val="{8D8B1056-98AA-45E8-9E08-1779B628F3D2}"/>
      </w:docPartPr>
      <w:docPartBody>
        <w:p w:rsidR="00367D31" w:rsidRDefault="009705F5" w:rsidP="009705F5">
          <w:pPr>
            <w:pStyle w:val="3A67D830007E43018E471F347291D7664"/>
          </w:pPr>
          <w:r>
            <w:rPr>
              <w:rStyle w:val="Tekstzastpczy"/>
            </w:rPr>
            <w:t>…</w:t>
          </w:r>
        </w:p>
      </w:docPartBody>
    </w:docPart>
    <w:docPart>
      <w:docPartPr>
        <w:name w:val="4B27B98085254FE0845BEEA00B03B78A"/>
        <w:category>
          <w:name w:val="Ogólne"/>
          <w:gallery w:val="placeholder"/>
        </w:category>
        <w:types>
          <w:type w:val="bbPlcHdr"/>
        </w:types>
        <w:behaviors>
          <w:behavior w:val="content"/>
        </w:behaviors>
        <w:guid w:val="{CC3C69DF-9118-4160-84B3-46C0E594CDD5}"/>
      </w:docPartPr>
      <w:docPartBody>
        <w:p w:rsidR="00367D31" w:rsidRDefault="009705F5" w:rsidP="009705F5">
          <w:pPr>
            <w:pStyle w:val="4B27B98085254FE0845BEEA00B03B78A5"/>
          </w:pPr>
          <w:r>
            <w:rPr>
              <w:rStyle w:val="Tekstzastpczy"/>
            </w:rPr>
            <w:t>…</w:t>
          </w:r>
        </w:p>
      </w:docPartBody>
    </w:docPart>
    <w:docPart>
      <w:docPartPr>
        <w:name w:val="9DD0B6DE3E7648BD8AF3DC6D78BFC586"/>
        <w:category>
          <w:name w:val="Ogólne"/>
          <w:gallery w:val="placeholder"/>
        </w:category>
        <w:types>
          <w:type w:val="bbPlcHdr"/>
        </w:types>
        <w:behaviors>
          <w:behavior w:val="content"/>
        </w:behaviors>
        <w:guid w:val="{90B03F81-6332-4D0E-BF02-1F1FAA31A6F9}"/>
      </w:docPartPr>
      <w:docPartBody>
        <w:p w:rsidR="00367D31" w:rsidRDefault="009705F5" w:rsidP="009705F5">
          <w:pPr>
            <w:pStyle w:val="9DD0B6DE3E7648BD8AF3DC6D78BFC5865"/>
          </w:pPr>
          <w:r w:rsidRPr="00417F09">
            <w:rPr>
              <w:rStyle w:val="Tekstzastpczy"/>
            </w:rPr>
            <w:t>Kliknij lub naciśnij, aby wprowadzić datę.</w:t>
          </w:r>
        </w:p>
      </w:docPartBody>
    </w:docPart>
    <w:docPart>
      <w:docPartPr>
        <w:name w:val="32D6F25B23084A65BDB50E494750EF96"/>
        <w:category>
          <w:name w:val="Ogólne"/>
          <w:gallery w:val="placeholder"/>
        </w:category>
        <w:types>
          <w:type w:val="bbPlcHdr"/>
        </w:types>
        <w:behaviors>
          <w:behavior w:val="content"/>
        </w:behaviors>
        <w:guid w:val="{8DDE93D8-6588-43B3-9EE6-EE6F87E3BC3F}"/>
      </w:docPartPr>
      <w:docPartBody>
        <w:p w:rsidR="00367D31" w:rsidRDefault="009705F5" w:rsidP="009705F5">
          <w:pPr>
            <w:pStyle w:val="32D6F25B23084A65BDB50E494750EF965"/>
          </w:pPr>
          <w:r>
            <w:rPr>
              <w:rStyle w:val="Tekstzastpczy"/>
            </w:rPr>
            <w:t>…</w:t>
          </w:r>
        </w:p>
      </w:docPartBody>
    </w:docPart>
    <w:docPart>
      <w:docPartPr>
        <w:name w:val="9F7703A69A1E4084B465DF15A0DCBD83"/>
        <w:category>
          <w:name w:val="Ogólne"/>
          <w:gallery w:val="placeholder"/>
        </w:category>
        <w:types>
          <w:type w:val="bbPlcHdr"/>
        </w:types>
        <w:behaviors>
          <w:behavior w:val="content"/>
        </w:behaviors>
        <w:guid w:val="{2D4597BB-B96F-490C-94C1-7DBA764E4B42}"/>
      </w:docPartPr>
      <w:docPartBody>
        <w:p w:rsidR="00367D31" w:rsidRDefault="009705F5" w:rsidP="009705F5">
          <w:pPr>
            <w:pStyle w:val="9F7703A69A1E4084B465DF15A0DCBD835"/>
          </w:pPr>
          <w:r>
            <w:rPr>
              <w:rStyle w:val="Tekstzastpczy"/>
            </w:rPr>
            <w:t>…</w:t>
          </w:r>
        </w:p>
      </w:docPartBody>
    </w:docPart>
    <w:docPart>
      <w:docPartPr>
        <w:name w:val="E6D4142254274EA5BE6E5D67EB9BD2B5"/>
        <w:category>
          <w:name w:val="Ogólne"/>
          <w:gallery w:val="placeholder"/>
        </w:category>
        <w:types>
          <w:type w:val="bbPlcHdr"/>
        </w:types>
        <w:behaviors>
          <w:behavior w:val="content"/>
        </w:behaviors>
        <w:guid w:val="{A9A55CFA-367C-4931-8CA9-412E7B4E3E55}"/>
      </w:docPartPr>
      <w:docPartBody>
        <w:p w:rsidR="00367D31" w:rsidRDefault="009705F5" w:rsidP="009705F5">
          <w:pPr>
            <w:pStyle w:val="E6D4142254274EA5BE6E5D67EB9BD2B55"/>
          </w:pPr>
          <w:r>
            <w:rPr>
              <w:rStyle w:val="Tekstzastpczy"/>
            </w:rPr>
            <w:t>…</w:t>
          </w:r>
        </w:p>
      </w:docPartBody>
    </w:docPart>
    <w:docPart>
      <w:docPartPr>
        <w:name w:val="6C10ACD289D04D9B8DC547858177E72D"/>
        <w:category>
          <w:name w:val="Ogólne"/>
          <w:gallery w:val="placeholder"/>
        </w:category>
        <w:types>
          <w:type w:val="bbPlcHdr"/>
        </w:types>
        <w:behaviors>
          <w:behavior w:val="content"/>
        </w:behaviors>
        <w:guid w:val="{0BD8A03B-0B0B-49A0-ABAA-87DF8171847E}"/>
      </w:docPartPr>
      <w:docPartBody>
        <w:p w:rsidR="00367D31" w:rsidRDefault="009705F5" w:rsidP="009705F5">
          <w:pPr>
            <w:pStyle w:val="6C10ACD289D04D9B8DC547858177E72D5"/>
          </w:pPr>
          <w:r>
            <w:rPr>
              <w:rStyle w:val="Tekstzastpczy"/>
            </w:rPr>
            <w:t>…</w:t>
          </w:r>
        </w:p>
      </w:docPartBody>
    </w:docPart>
    <w:docPart>
      <w:docPartPr>
        <w:name w:val="F023E10365784A7A94B70DF5D303316E"/>
        <w:category>
          <w:name w:val="Ogólne"/>
          <w:gallery w:val="placeholder"/>
        </w:category>
        <w:types>
          <w:type w:val="bbPlcHdr"/>
        </w:types>
        <w:behaviors>
          <w:behavior w:val="content"/>
        </w:behaviors>
        <w:guid w:val="{87F12D48-B7D3-4C98-9B10-5DA933A52E2A}"/>
      </w:docPartPr>
      <w:docPartBody>
        <w:p w:rsidR="00367D31" w:rsidRDefault="009705F5" w:rsidP="009705F5">
          <w:pPr>
            <w:pStyle w:val="F023E10365784A7A94B70DF5D303316E5"/>
          </w:pPr>
          <w:r>
            <w:rPr>
              <w:rStyle w:val="Tekstzastpczy"/>
            </w:rPr>
            <w:t>…</w:t>
          </w:r>
        </w:p>
      </w:docPartBody>
    </w:docPart>
    <w:docPart>
      <w:docPartPr>
        <w:name w:val="77B8B2DD95F04BCDAB7112342F16326B"/>
        <w:category>
          <w:name w:val="Ogólne"/>
          <w:gallery w:val="placeholder"/>
        </w:category>
        <w:types>
          <w:type w:val="bbPlcHdr"/>
        </w:types>
        <w:behaviors>
          <w:behavior w:val="content"/>
        </w:behaviors>
        <w:guid w:val="{55D5E714-3268-49FB-8064-6D61898BBFDD}"/>
      </w:docPartPr>
      <w:docPartBody>
        <w:p w:rsidR="00367D31" w:rsidRDefault="009705F5" w:rsidP="009705F5">
          <w:pPr>
            <w:pStyle w:val="77B8B2DD95F04BCDAB7112342F16326B5"/>
          </w:pPr>
          <w:r>
            <w:rPr>
              <w:rStyle w:val="Tekstzastpczy"/>
            </w:rPr>
            <w:t>…</w:t>
          </w:r>
        </w:p>
      </w:docPartBody>
    </w:docPart>
    <w:docPart>
      <w:docPartPr>
        <w:name w:val="0067364C11FA49ECA323220E22C3920E"/>
        <w:category>
          <w:name w:val="Ogólne"/>
          <w:gallery w:val="placeholder"/>
        </w:category>
        <w:types>
          <w:type w:val="bbPlcHdr"/>
        </w:types>
        <w:behaviors>
          <w:behavior w:val="content"/>
        </w:behaviors>
        <w:guid w:val="{2FB0DBAB-EDC8-4989-B0DC-469955006FFF}"/>
      </w:docPartPr>
      <w:docPartBody>
        <w:p w:rsidR="00367D31" w:rsidRDefault="009705F5" w:rsidP="009705F5">
          <w:pPr>
            <w:pStyle w:val="0067364C11FA49ECA323220E22C3920E5"/>
          </w:pPr>
          <w:r>
            <w:rPr>
              <w:rStyle w:val="Tekstzastpczy"/>
            </w:rPr>
            <w:t>…</w:t>
          </w:r>
        </w:p>
      </w:docPartBody>
    </w:docPart>
    <w:docPart>
      <w:docPartPr>
        <w:name w:val="9E719B6FFB55436FA3A26C232A74F694"/>
        <w:category>
          <w:name w:val="Ogólne"/>
          <w:gallery w:val="placeholder"/>
        </w:category>
        <w:types>
          <w:type w:val="bbPlcHdr"/>
        </w:types>
        <w:behaviors>
          <w:behavior w:val="content"/>
        </w:behaviors>
        <w:guid w:val="{957867F3-259A-43B3-9BCE-66912D464ADB}"/>
      </w:docPartPr>
      <w:docPartBody>
        <w:p w:rsidR="00367D31" w:rsidRDefault="009705F5" w:rsidP="009705F5">
          <w:pPr>
            <w:pStyle w:val="9E719B6FFB55436FA3A26C232A74F6945"/>
          </w:pPr>
          <w:r>
            <w:rPr>
              <w:rStyle w:val="Tekstzastpczy"/>
            </w:rPr>
            <w:t>…</w:t>
          </w:r>
        </w:p>
      </w:docPartBody>
    </w:docPart>
    <w:docPart>
      <w:docPartPr>
        <w:name w:val="2DF6DF3491F0422D82775574303B1A95"/>
        <w:category>
          <w:name w:val="Ogólne"/>
          <w:gallery w:val="placeholder"/>
        </w:category>
        <w:types>
          <w:type w:val="bbPlcHdr"/>
        </w:types>
        <w:behaviors>
          <w:behavior w:val="content"/>
        </w:behaviors>
        <w:guid w:val="{ED244925-E80F-4318-9338-D0E55B903449}"/>
      </w:docPartPr>
      <w:docPartBody>
        <w:p w:rsidR="00367D31" w:rsidRDefault="009705F5" w:rsidP="009705F5">
          <w:pPr>
            <w:pStyle w:val="2DF6DF3491F0422D82775574303B1A955"/>
          </w:pPr>
          <w:r>
            <w:rPr>
              <w:rStyle w:val="Tekstzastpczy"/>
            </w:rPr>
            <w:t>…</w:t>
          </w:r>
        </w:p>
      </w:docPartBody>
    </w:docPart>
    <w:docPart>
      <w:docPartPr>
        <w:name w:val="956716FF6F9141538D4EAB99ADF03455"/>
        <w:category>
          <w:name w:val="Ogólne"/>
          <w:gallery w:val="placeholder"/>
        </w:category>
        <w:types>
          <w:type w:val="bbPlcHdr"/>
        </w:types>
        <w:behaviors>
          <w:behavior w:val="content"/>
        </w:behaviors>
        <w:guid w:val="{3D803328-EB11-46A3-8570-545406C8F1C6}"/>
      </w:docPartPr>
      <w:docPartBody>
        <w:p w:rsidR="00367D31" w:rsidRDefault="009705F5" w:rsidP="009705F5">
          <w:pPr>
            <w:pStyle w:val="956716FF6F9141538D4EAB99ADF034555"/>
          </w:pPr>
          <w:r>
            <w:rPr>
              <w:rStyle w:val="Tekstzastpczy"/>
            </w:rPr>
            <w:t>…</w:t>
          </w:r>
        </w:p>
      </w:docPartBody>
    </w:docPart>
    <w:docPart>
      <w:docPartPr>
        <w:name w:val="464745F9EE204D95A3A25660074C2522"/>
        <w:category>
          <w:name w:val="Ogólne"/>
          <w:gallery w:val="placeholder"/>
        </w:category>
        <w:types>
          <w:type w:val="bbPlcHdr"/>
        </w:types>
        <w:behaviors>
          <w:behavior w:val="content"/>
        </w:behaviors>
        <w:guid w:val="{98A8BBA1-7FFA-4D60-90BE-1642FCD34CAF}"/>
      </w:docPartPr>
      <w:docPartBody>
        <w:p w:rsidR="00367D31" w:rsidRDefault="009705F5" w:rsidP="009705F5">
          <w:pPr>
            <w:pStyle w:val="464745F9EE204D95A3A25660074C25225"/>
          </w:pPr>
          <w:r>
            <w:rPr>
              <w:rStyle w:val="Tekstzastpczy"/>
            </w:rPr>
            <w:t>…</w:t>
          </w:r>
        </w:p>
      </w:docPartBody>
    </w:docPart>
    <w:docPart>
      <w:docPartPr>
        <w:name w:val="B9E4AAABD7A046DC8D0179F0785C3D61"/>
        <w:category>
          <w:name w:val="Ogólne"/>
          <w:gallery w:val="placeholder"/>
        </w:category>
        <w:types>
          <w:type w:val="bbPlcHdr"/>
        </w:types>
        <w:behaviors>
          <w:behavior w:val="content"/>
        </w:behaviors>
        <w:guid w:val="{79E3BE64-C305-4EDD-ACE7-1B2E682F8DE0}"/>
      </w:docPartPr>
      <w:docPartBody>
        <w:p w:rsidR="00367D31" w:rsidRDefault="009705F5" w:rsidP="009705F5">
          <w:pPr>
            <w:pStyle w:val="B9E4AAABD7A046DC8D0179F0785C3D615"/>
          </w:pPr>
          <w:r>
            <w:rPr>
              <w:rStyle w:val="Tekstzastpczy"/>
            </w:rPr>
            <w:t>…</w:t>
          </w:r>
        </w:p>
      </w:docPartBody>
    </w:docPart>
    <w:docPart>
      <w:docPartPr>
        <w:name w:val="6E6938747B3B435FB83FD21E329ACB04"/>
        <w:category>
          <w:name w:val="Ogólne"/>
          <w:gallery w:val="placeholder"/>
        </w:category>
        <w:types>
          <w:type w:val="bbPlcHdr"/>
        </w:types>
        <w:behaviors>
          <w:behavior w:val="content"/>
        </w:behaviors>
        <w:guid w:val="{4675016C-F976-466A-A9CE-25424B211F76}"/>
      </w:docPartPr>
      <w:docPartBody>
        <w:p w:rsidR="00367D31" w:rsidRDefault="009705F5" w:rsidP="009705F5">
          <w:pPr>
            <w:pStyle w:val="6E6938747B3B435FB83FD21E329ACB045"/>
          </w:pPr>
          <w:r>
            <w:rPr>
              <w:rStyle w:val="Tekstzastpczy"/>
            </w:rPr>
            <w:t>…</w:t>
          </w:r>
        </w:p>
      </w:docPartBody>
    </w:docPart>
    <w:docPart>
      <w:docPartPr>
        <w:name w:val="D69420DDF2294346B81DC4EA0463ABAE"/>
        <w:category>
          <w:name w:val="Ogólne"/>
          <w:gallery w:val="placeholder"/>
        </w:category>
        <w:types>
          <w:type w:val="bbPlcHdr"/>
        </w:types>
        <w:behaviors>
          <w:behavior w:val="content"/>
        </w:behaviors>
        <w:guid w:val="{2292B04C-F5A9-4A9F-B1DE-648A4523A2D5}"/>
      </w:docPartPr>
      <w:docPartBody>
        <w:p w:rsidR="00367D31" w:rsidRDefault="009705F5" w:rsidP="009705F5">
          <w:pPr>
            <w:pStyle w:val="D69420DDF2294346B81DC4EA0463ABAE5"/>
          </w:pPr>
          <w:r>
            <w:rPr>
              <w:rStyle w:val="Tekstzastpczy"/>
            </w:rPr>
            <w:t>…</w:t>
          </w:r>
        </w:p>
      </w:docPartBody>
    </w:docPart>
    <w:docPart>
      <w:docPartPr>
        <w:name w:val="F79C1A85EAC44E89812DB38B400B7DFD"/>
        <w:category>
          <w:name w:val="Ogólne"/>
          <w:gallery w:val="placeholder"/>
        </w:category>
        <w:types>
          <w:type w:val="bbPlcHdr"/>
        </w:types>
        <w:behaviors>
          <w:behavior w:val="content"/>
        </w:behaviors>
        <w:guid w:val="{0FC867BD-0821-4997-AF4E-2BCDFB4406CA}"/>
      </w:docPartPr>
      <w:docPartBody>
        <w:p w:rsidR="00367D31" w:rsidRDefault="009705F5" w:rsidP="009705F5">
          <w:pPr>
            <w:pStyle w:val="F79C1A85EAC44E89812DB38B400B7DFD5"/>
          </w:pPr>
          <w:r>
            <w:rPr>
              <w:rStyle w:val="Tekstzastpczy"/>
            </w:rPr>
            <w:t>…</w:t>
          </w:r>
        </w:p>
      </w:docPartBody>
    </w:docPart>
    <w:docPart>
      <w:docPartPr>
        <w:name w:val="BCDD07E848CC4BC88F8E4FC20D94F4EE"/>
        <w:category>
          <w:name w:val="Ogólne"/>
          <w:gallery w:val="placeholder"/>
        </w:category>
        <w:types>
          <w:type w:val="bbPlcHdr"/>
        </w:types>
        <w:behaviors>
          <w:behavior w:val="content"/>
        </w:behaviors>
        <w:guid w:val="{6C9B18F0-9A4E-482F-B658-31548FB60517}"/>
      </w:docPartPr>
      <w:docPartBody>
        <w:p w:rsidR="00367D31" w:rsidRDefault="009705F5" w:rsidP="009705F5">
          <w:pPr>
            <w:pStyle w:val="BCDD07E848CC4BC88F8E4FC20D94F4EE5"/>
          </w:pPr>
          <w:r>
            <w:rPr>
              <w:rStyle w:val="Tekstzastpczy"/>
            </w:rPr>
            <w:t>…</w:t>
          </w:r>
        </w:p>
      </w:docPartBody>
    </w:docPart>
    <w:docPart>
      <w:docPartPr>
        <w:name w:val="2C42243C0F174178B8040C70B4AC459C"/>
        <w:category>
          <w:name w:val="Ogólne"/>
          <w:gallery w:val="placeholder"/>
        </w:category>
        <w:types>
          <w:type w:val="bbPlcHdr"/>
        </w:types>
        <w:behaviors>
          <w:behavior w:val="content"/>
        </w:behaviors>
        <w:guid w:val="{73887B1A-4EFF-4682-ACE9-4D9C114F1480}"/>
      </w:docPartPr>
      <w:docPartBody>
        <w:p w:rsidR="00367D31" w:rsidRDefault="009705F5" w:rsidP="009705F5">
          <w:pPr>
            <w:pStyle w:val="2C42243C0F174178B8040C70B4AC459C5"/>
          </w:pPr>
          <w:r>
            <w:rPr>
              <w:rStyle w:val="Tekstzastpczy"/>
            </w:rPr>
            <w:t>…</w:t>
          </w:r>
        </w:p>
      </w:docPartBody>
    </w:docPart>
    <w:docPart>
      <w:docPartPr>
        <w:name w:val="FA2AAA1B78B84CCD80D1A7DB4727A1FC"/>
        <w:category>
          <w:name w:val="Ogólne"/>
          <w:gallery w:val="placeholder"/>
        </w:category>
        <w:types>
          <w:type w:val="bbPlcHdr"/>
        </w:types>
        <w:behaviors>
          <w:behavior w:val="content"/>
        </w:behaviors>
        <w:guid w:val="{DCC91EA0-20F8-4A32-B69B-41687710D35D}"/>
      </w:docPartPr>
      <w:docPartBody>
        <w:p w:rsidR="00367D31" w:rsidRDefault="009705F5" w:rsidP="009705F5">
          <w:pPr>
            <w:pStyle w:val="FA2AAA1B78B84CCD80D1A7DB4727A1FC5"/>
          </w:pPr>
          <w:r>
            <w:rPr>
              <w:rStyle w:val="Tekstzastpczy"/>
            </w:rPr>
            <w:t>…</w:t>
          </w:r>
        </w:p>
      </w:docPartBody>
    </w:docPart>
    <w:docPart>
      <w:docPartPr>
        <w:name w:val="909CBDB104604FF798C22BFBB1B40A7E"/>
        <w:category>
          <w:name w:val="Ogólne"/>
          <w:gallery w:val="placeholder"/>
        </w:category>
        <w:types>
          <w:type w:val="bbPlcHdr"/>
        </w:types>
        <w:behaviors>
          <w:behavior w:val="content"/>
        </w:behaviors>
        <w:guid w:val="{73471513-F02D-40D2-92AE-C6508DAC92F6}"/>
      </w:docPartPr>
      <w:docPartBody>
        <w:p w:rsidR="00367D31" w:rsidRDefault="009705F5" w:rsidP="009705F5">
          <w:pPr>
            <w:pStyle w:val="909CBDB104604FF798C22BFBB1B40A7E5"/>
          </w:pPr>
          <w:r>
            <w:rPr>
              <w:rStyle w:val="Tekstzastpczy"/>
            </w:rPr>
            <w:t>…</w:t>
          </w:r>
        </w:p>
      </w:docPartBody>
    </w:docPart>
    <w:docPart>
      <w:docPartPr>
        <w:name w:val="31B26A8CCE4F4568BA2CB39EE0861353"/>
        <w:category>
          <w:name w:val="Ogólne"/>
          <w:gallery w:val="placeholder"/>
        </w:category>
        <w:types>
          <w:type w:val="bbPlcHdr"/>
        </w:types>
        <w:behaviors>
          <w:behavior w:val="content"/>
        </w:behaviors>
        <w:guid w:val="{0EABE882-FE6B-4693-9823-790A03227A65}"/>
      </w:docPartPr>
      <w:docPartBody>
        <w:p w:rsidR="00367D31" w:rsidRDefault="009705F5" w:rsidP="009705F5">
          <w:pPr>
            <w:pStyle w:val="31B26A8CCE4F4568BA2CB39EE08613535"/>
          </w:pPr>
          <w:r>
            <w:rPr>
              <w:rStyle w:val="Tekstzastpczy"/>
            </w:rPr>
            <w:t>…</w:t>
          </w:r>
        </w:p>
      </w:docPartBody>
    </w:docPart>
    <w:docPart>
      <w:docPartPr>
        <w:name w:val="E3D896E0AF9D49F38D432E1EBDADECEE"/>
        <w:category>
          <w:name w:val="Ogólne"/>
          <w:gallery w:val="placeholder"/>
        </w:category>
        <w:types>
          <w:type w:val="bbPlcHdr"/>
        </w:types>
        <w:behaviors>
          <w:behavior w:val="content"/>
        </w:behaviors>
        <w:guid w:val="{C81F9F7A-C937-46F6-B15C-6A6AE3177358}"/>
      </w:docPartPr>
      <w:docPartBody>
        <w:p w:rsidR="00367D31" w:rsidRDefault="009705F5" w:rsidP="009705F5">
          <w:pPr>
            <w:pStyle w:val="E3D896E0AF9D49F38D432E1EBDADECEE5"/>
          </w:pPr>
          <w:r>
            <w:rPr>
              <w:rStyle w:val="Tekstzastpczy"/>
            </w:rPr>
            <w:t>…</w:t>
          </w:r>
        </w:p>
      </w:docPartBody>
    </w:docPart>
    <w:docPart>
      <w:docPartPr>
        <w:name w:val="66389DAE17CC4123AF7A5F610AA811D8"/>
        <w:category>
          <w:name w:val="Ogólne"/>
          <w:gallery w:val="placeholder"/>
        </w:category>
        <w:types>
          <w:type w:val="bbPlcHdr"/>
        </w:types>
        <w:behaviors>
          <w:behavior w:val="content"/>
        </w:behaviors>
        <w:guid w:val="{60D99B72-61EB-490B-A710-CF19F5927C1A}"/>
      </w:docPartPr>
      <w:docPartBody>
        <w:p w:rsidR="00367D31" w:rsidRDefault="009705F5" w:rsidP="009705F5">
          <w:pPr>
            <w:pStyle w:val="66389DAE17CC4123AF7A5F610AA811D85"/>
          </w:pPr>
          <w:r>
            <w:rPr>
              <w:rStyle w:val="Tekstzastpczy"/>
            </w:rPr>
            <w:t>…</w:t>
          </w:r>
        </w:p>
      </w:docPartBody>
    </w:docPart>
    <w:docPart>
      <w:docPartPr>
        <w:name w:val="51994052F5844B9C8063D63286A177ED"/>
        <w:category>
          <w:name w:val="Ogólne"/>
          <w:gallery w:val="placeholder"/>
        </w:category>
        <w:types>
          <w:type w:val="bbPlcHdr"/>
        </w:types>
        <w:behaviors>
          <w:behavior w:val="content"/>
        </w:behaviors>
        <w:guid w:val="{7DDF1B82-20D8-48F0-9BD1-F4357F488496}"/>
      </w:docPartPr>
      <w:docPartBody>
        <w:p w:rsidR="00367D31" w:rsidRDefault="009705F5" w:rsidP="009705F5">
          <w:pPr>
            <w:pStyle w:val="51994052F5844B9C8063D63286A177ED5"/>
          </w:pPr>
          <w:r>
            <w:rPr>
              <w:rStyle w:val="Tekstzastpczy"/>
            </w:rPr>
            <w:t>…</w:t>
          </w:r>
        </w:p>
      </w:docPartBody>
    </w:docPart>
    <w:docPart>
      <w:docPartPr>
        <w:name w:val="BE2AAD77F0E04A2FA0C84328B2F326D6"/>
        <w:category>
          <w:name w:val="Ogólne"/>
          <w:gallery w:val="placeholder"/>
        </w:category>
        <w:types>
          <w:type w:val="bbPlcHdr"/>
        </w:types>
        <w:behaviors>
          <w:behavior w:val="content"/>
        </w:behaviors>
        <w:guid w:val="{59FC2D93-627F-4A31-B688-E1BB3CECBF47}"/>
      </w:docPartPr>
      <w:docPartBody>
        <w:p w:rsidR="00367D31" w:rsidRDefault="009705F5" w:rsidP="009705F5">
          <w:pPr>
            <w:pStyle w:val="BE2AAD77F0E04A2FA0C84328B2F326D65"/>
          </w:pPr>
          <w:r>
            <w:rPr>
              <w:rStyle w:val="Tekstzastpczy"/>
            </w:rPr>
            <w:t>…</w:t>
          </w:r>
        </w:p>
      </w:docPartBody>
    </w:docPart>
    <w:docPart>
      <w:docPartPr>
        <w:name w:val="61BD79E9F1F34DD096B83C5CD50BF445"/>
        <w:category>
          <w:name w:val="Ogólne"/>
          <w:gallery w:val="placeholder"/>
        </w:category>
        <w:types>
          <w:type w:val="bbPlcHdr"/>
        </w:types>
        <w:behaviors>
          <w:behavior w:val="content"/>
        </w:behaviors>
        <w:guid w:val="{06BBB450-D097-4E45-83A8-2BF0A0BAC84B}"/>
      </w:docPartPr>
      <w:docPartBody>
        <w:p w:rsidR="00367D31" w:rsidRDefault="009705F5" w:rsidP="009705F5">
          <w:pPr>
            <w:pStyle w:val="61BD79E9F1F34DD096B83C5CD50BF4455"/>
          </w:pPr>
          <w:r w:rsidRPr="00417F09">
            <w:rPr>
              <w:rStyle w:val="Tekstzastpczy"/>
            </w:rPr>
            <w:t>Wybierz element.</w:t>
          </w:r>
        </w:p>
      </w:docPartBody>
    </w:docPart>
    <w:docPart>
      <w:docPartPr>
        <w:name w:val="84B387D666D649E7AA988FDFD09F9905"/>
        <w:category>
          <w:name w:val="Ogólne"/>
          <w:gallery w:val="placeholder"/>
        </w:category>
        <w:types>
          <w:type w:val="bbPlcHdr"/>
        </w:types>
        <w:behaviors>
          <w:behavior w:val="content"/>
        </w:behaviors>
        <w:guid w:val="{51958098-3204-4CB9-9D27-8A55818B3261}"/>
      </w:docPartPr>
      <w:docPartBody>
        <w:p w:rsidR="00367D31" w:rsidRDefault="009705F5" w:rsidP="009705F5">
          <w:pPr>
            <w:pStyle w:val="84B387D666D649E7AA988FDFD09F99055"/>
          </w:pPr>
          <w:r w:rsidRPr="00417F09">
            <w:rPr>
              <w:rStyle w:val="Tekstzastpczy"/>
            </w:rPr>
            <w:t>Wybierz element.</w:t>
          </w:r>
        </w:p>
      </w:docPartBody>
    </w:docPart>
    <w:docPart>
      <w:docPartPr>
        <w:name w:val="F7554395FDE6485BB869AD0201DB0281"/>
        <w:category>
          <w:name w:val="Ogólne"/>
          <w:gallery w:val="placeholder"/>
        </w:category>
        <w:types>
          <w:type w:val="bbPlcHdr"/>
        </w:types>
        <w:behaviors>
          <w:behavior w:val="content"/>
        </w:behaviors>
        <w:guid w:val="{A4E39E56-5089-49BB-B440-26DFE2730FC4}"/>
      </w:docPartPr>
      <w:docPartBody>
        <w:p w:rsidR="00367D31" w:rsidRDefault="009705F5" w:rsidP="009705F5">
          <w:pPr>
            <w:pStyle w:val="F7554395FDE6485BB869AD0201DB02815"/>
          </w:pPr>
          <w:r w:rsidRPr="00417F09">
            <w:rPr>
              <w:rStyle w:val="Tekstzastpczy"/>
            </w:rPr>
            <w:t>Wybierz element.</w:t>
          </w:r>
        </w:p>
      </w:docPartBody>
    </w:docPart>
    <w:docPart>
      <w:docPartPr>
        <w:name w:val="939A4A09821D4551BC59C097473C72DE"/>
        <w:category>
          <w:name w:val="Ogólne"/>
          <w:gallery w:val="placeholder"/>
        </w:category>
        <w:types>
          <w:type w:val="bbPlcHdr"/>
        </w:types>
        <w:behaviors>
          <w:behavior w:val="content"/>
        </w:behaviors>
        <w:guid w:val="{210D878D-AC6D-4B73-824F-2784C8E5767C}"/>
      </w:docPartPr>
      <w:docPartBody>
        <w:p w:rsidR="00367D31" w:rsidRDefault="009705F5" w:rsidP="009705F5">
          <w:pPr>
            <w:pStyle w:val="939A4A09821D4551BC59C097473C72DE5"/>
          </w:pPr>
          <w:r w:rsidRPr="00A61B39">
            <w:rPr>
              <w:rStyle w:val="Tekstzastpczy"/>
              <w:b/>
              <w:bCs/>
            </w:rPr>
            <w:t>Wybierz element.</w:t>
          </w:r>
        </w:p>
      </w:docPartBody>
    </w:docPart>
    <w:docPart>
      <w:docPartPr>
        <w:name w:val="F59EFB4AF4E44D5DA3F8FA8B00782AEC"/>
        <w:category>
          <w:name w:val="Ogólne"/>
          <w:gallery w:val="placeholder"/>
        </w:category>
        <w:types>
          <w:type w:val="bbPlcHdr"/>
        </w:types>
        <w:behaviors>
          <w:behavior w:val="content"/>
        </w:behaviors>
        <w:guid w:val="{48DB3FF0-36D9-4337-B0EB-B645E1423397}"/>
      </w:docPartPr>
      <w:docPartBody>
        <w:p w:rsidR="00367D31" w:rsidRDefault="009705F5" w:rsidP="009705F5">
          <w:pPr>
            <w:pStyle w:val="F59EFB4AF4E44D5DA3F8FA8B00782AEC5"/>
          </w:pPr>
          <w:r w:rsidRPr="00A61B39">
            <w:rPr>
              <w:rStyle w:val="Tekstzastpczy"/>
              <w:b/>
              <w:bCs/>
            </w:rPr>
            <w:t>Wybierz element.</w:t>
          </w:r>
        </w:p>
      </w:docPartBody>
    </w:docPart>
    <w:docPart>
      <w:docPartPr>
        <w:name w:val="D9A0CCB6002A477283AE60AEA5171B2F"/>
        <w:category>
          <w:name w:val="Ogólne"/>
          <w:gallery w:val="placeholder"/>
        </w:category>
        <w:types>
          <w:type w:val="bbPlcHdr"/>
        </w:types>
        <w:behaviors>
          <w:behavior w:val="content"/>
        </w:behaviors>
        <w:guid w:val="{8AD69F97-A08B-4143-BBA1-8BFA61BA53A2}"/>
      </w:docPartPr>
      <w:docPartBody>
        <w:p w:rsidR="00367D31" w:rsidRDefault="009705F5" w:rsidP="009705F5">
          <w:pPr>
            <w:pStyle w:val="D9A0CCB6002A477283AE60AEA5171B2F5"/>
          </w:pPr>
          <w:r w:rsidRPr="00A61B39">
            <w:rPr>
              <w:rStyle w:val="Tekstzastpczy"/>
              <w:b/>
              <w:bCs/>
            </w:rPr>
            <w:t>Wybierz element.</w:t>
          </w:r>
        </w:p>
      </w:docPartBody>
    </w:docPart>
    <w:docPart>
      <w:docPartPr>
        <w:name w:val="9628017B76E242999EE759400A6185DD"/>
        <w:category>
          <w:name w:val="Ogólne"/>
          <w:gallery w:val="placeholder"/>
        </w:category>
        <w:types>
          <w:type w:val="bbPlcHdr"/>
        </w:types>
        <w:behaviors>
          <w:behavior w:val="content"/>
        </w:behaviors>
        <w:guid w:val="{B077D127-4EEA-4ED5-BBE4-39BF4FD20CBA}"/>
      </w:docPartPr>
      <w:docPartBody>
        <w:p w:rsidR="00367D31" w:rsidRDefault="009705F5" w:rsidP="009705F5">
          <w:pPr>
            <w:pStyle w:val="9628017B76E242999EE759400A6185DD5"/>
          </w:pPr>
          <w:r w:rsidRPr="00417F09">
            <w:rPr>
              <w:rStyle w:val="Tekstzastpczy"/>
            </w:rPr>
            <w:t>Wybierz element.</w:t>
          </w:r>
        </w:p>
      </w:docPartBody>
    </w:docPart>
    <w:docPart>
      <w:docPartPr>
        <w:name w:val="32558DDA80644545B6802566BA188278"/>
        <w:category>
          <w:name w:val="Ogólne"/>
          <w:gallery w:val="placeholder"/>
        </w:category>
        <w:types>
          <w:type w:val="bbPlcHdr"/>
        </w:types>
        <w:behaviors>
          <w:behavior w:val="content"/>
        </w:behaviors>
        <w:guid w:val="{B930769D-E793-4E8E-8B92-462DB7A4B730}"/>
      </w:docPartPr>
      <w:docPartBody>
        <w:p w:rsidR="009705F5" w:rsidRDefault="009705F5" w:rsidP="009705F5">
          <w:pPr>
            <w:pStyle w:val="32558DDA80644545B6802566BA1882785"/>
          </w:pPr>
          <w:r w:rsidRPr="00417F09">
            <w:rPr>
              <w:rStyle w:val="Tekstzastpczy"/>
            </w:rPr>
            <w:t>Wybierz element.</w:t>
          </w:r>
        </w:p>
      </w:docPartBody>
    </w:docPart>
    <w:docPart>
      <w:docPartPr>
        <w:name w:val="061AFE2367F04B17833847018E51D3F9"/>
        <w:category>
          <w:name w:val="Ogólne"/>
          <w:gallery w:val="placeholder"/>
        </w:category>
        <w:types>
          <w:type w:val="bbPlcHdr"/>
        </w:types>
        <w:behaviors>
          <w:behavior w:val="content"/>
        </w:behaviors>
        <w:guid w:val="{550A7902-DB01-44E1-AA1A-30BCE926B098}"/>
      </w:docPartPr>
      <w:docPartBody>
        <w:p w:rsidR="009705F5" w:rsidRDefault="009705F5" w:rsidP="009705F5">
          <w:pPr>
            <w:pStyle w:val="061AFE2367F04B17833847018E51D3F95"/>
          </w:pPr>
          <w:r w:rsidRPr="00A61B39">
            <w:rPr>
              <w:rStyle w:val="Tekstzastpczy"/>
              <w:b/>
              <w:bCs/>
            </w:rPr>
            <w:t>Wybierz element.</w:t>
          </w:r>
        </w:p>
      </w:docPartBody>
    </w:docPart>
    <w:docPart>
      <w:docPartPr>
        <w:name w:val="BD16B78927D94F158D5F465676868FFD"/>
        <w:category>
          <w:name w:val="Ogólne"/>
          <w:gallery w:val="placeholder"/>
        </w:category>
        <w:types>
          <w:type w:val="bbPlcHdr"/>
        </w:types>
        <w:behaviors>
          <w:behavior w:val="content"/>
        </w:behaviors>
        <w:guid w:val="{C29E1F33-0053-4063-949D-F832D968F4D4}"/>
      </w:docPartPr>
      <w:docPartBody>
        <w:p w:rsidR="009705F5" w:rsidRDefault="009705F5" w:rsidP="009705F5">
          <w:pPr>
            <w:pStyle w:val="BD16B78927D94F158D5F465676868FFD5"/>
          </w:pPr>
          <w:r w:rsidRPr="00A61B39">
            <w:rPr>
              <w:rStyle w:val="Tekstzastpczy"/>
              <w:b/>
              <w:bCs/>
            </w:rPr>
            <w:t>Wybierz element.</w:t>
          </w:r>
        </w:p>
      </w:docPartBody>
    </w:docPart>
    <w:docPart>
      <w:docPartPr>
        <w:name w:val="D6566FDA8F004C479ECC9DE7FDBB19C5"/>
        <w:category>
          <w:name w:val="Ogólne"/>
          <w:gallery w:val="placeholder"/>
        </w:category>
        <w:types>
          <w:type w:val="bbPlcHdr"/>
        </w:types>
        <w:behaviors>
          <w:behavior w:val="content"/>
        </w:behaviors>
        <w:guid w:val="{E0A9C818-4272-4AE7-B8A8-25FC4E894B33}"/>
      </w:docPartPr>
      <w:docPartBody>
        <w:p w:rsidR="009705F5" w:rsidRDefault="009705F5" w:rsidP="009705F5">
          <w:pPr>
            <w:pStyle w:val="D6566FDA8F004C479ECC9DE7FDBB19C55"/>
          </w:pPr>
          <w:r w:rsidRPr="00417F09">
            <w:rPr>
              <w:rStyle w:val="Tekstzastpczy"/>
            </w:rPr>
            <w:t>Wybierz element.</w:t>
          </w:r>
        </w:p>
      </w:docPartBody>
    </w:docPart>
    <w:docPart>
      <w:docPartPr>
        <w:name w:val="9E4B54FDA7734626B600EB2C50AC315D"/>
        <w:category>
          <w:name w:val="Ogólne"/>
          <w:gallery w:val="placeholder"/>
        </w:category>
        <w:types>
          <w:type w:val="bbPlcHdr"/>
        </w:types>
        <w:behaviors>
          <w:behavior w:val="content"/>
        </w:behaviors>
        <w:guid w:val="{6438CCC1-A837-41AC-B6A1-281FDD404A8F}"/>
      </w:docPartPr>
      <w:docPartBody>
        <w:p w:rsidR="009705F5" w:rsidRDefault="009705F5" w:rsidP="009705F5">
          <w:pPr>
            <w:pStyle w:val="9E4B54FDA7734626B600EB2C50AC315D5"/>
          </w:pPr>
          <w:r w:rsidRPr="00417F09">
            <w:rPr>
              <w:rStyle w:val="Tekstzastpczy"/>
            </w:rPr>
            <w:t>Wybierz element.</w:t>
          </w:r>
        </w:p>
      </w:docPartBody>
    </w:docPart>
    <w:docPart>
      <w:docPartPr>
        <w:name w:val="89A11B6B60454FDF8C777876724BC04F"/>
        <w:category>
          <w:name w:val="Ogólne"/>
          <w:gallery w:val="placeholder"/>
        </w:category>
        <w:types>
          <w:type w:val="bbPlcHdr"/>
        </w:types>
        <w:behaviors>
          <w:behavior w:val="content"/>
        </w:behaviors>
        <w:guid w:val="{392F887F-8DC3-42C7-9FB8-B331212561DE}"/>
      </w:docPartPr>
      <w:docPartBody>
        <w:p w:rsidR="009705F5" w:rsidRDefault="009705F5" w:rsidP="009705F5">
          <w:pPr>
            <w:pStyle w:val="89A11B6B60454FDF8C777876724BC04F5"/>
          </w:pPr>
          <w:r w:rsidRPr="00851ABC">
            <w:rPr>
              <w:rStyle w:val="Tekstzastpczy"/>
              <w:b/>
              <w:bCs/>
            </w:rPr>
            <w:t>Wybierz element.</w:t>
          </w:r>
        </w:p>
      </w:docPartBody>
    </w:docPart>
    <w:docPart>
      <w:docPartPr>
        <w:name w:val="F5732188A3A04550B25B8CC8C9AD667E"/>
        <w:category>
          <w:name w:val="Ogólne"/>
          <w:gallery w:val="placeholder"/>
        </w:category>
        <w:types>
          <w:type w:val="bbPlcHdr"/>
        </w:types>
        <w:behaviors>
          <w:behavior w:val="content"/>
        </w:behaviors>
        <w:guid w:val="{0D961FED-6BC4-4D7D-A884-842DED1C22DE}"/>
      </w:docPartPr>
      <w:docPartBody>
        <w:p w:rsidR="009705F5" w:rsidRDefault="009705F5" w:rsidP="009705F5">
          <w:pPr>
            <w:pStyle w:val="F5732188A3A04550B25B8CC8C9AD667E5"/>
          </w:pPr>
          <w:r w:rsidRPr="00417F09">
            <w:rPr>
              <w:rStyle w:val="Tekstzastpczy"/>
            </w:rPr>
            <w:t>Wybierz element.</w:t>
          </w:r>
        </w:p>
      </w:docPartBody>
    </w:docPart>
    <w:docPart>
      <w:docPartPr>
        <w:name w:val="4815FE4D6CD0403C802B11B27372D776"/>
        <w:category>
          <w:name w:val="Ogólne"/>
          <w:gallery w:val="placeholder"/>
        </w:category>
        <w:types>
          <w:type w:val="bbPlcHdr"/>
        </w:types>
        <w:behaviors>
          <w:behavior w:val="content"/>
        </w:behaviors>
        <w:guid w:val="{2570ACF0-A7B2-4CA8-8095-970B02E97C1A}"/>
      </w:docPartPr>
      <w:docPartBody>
        <w:p w:rsidR="009705F5" w:rsidRDefault="009705F5" w:rsidP="009705F5">
          <w:pPr>
            <w:pStyle w:val="4815FE4D6CD0403C802B11B27372D7765"/>
          </w:pPr>
          <w:r w:rsidRPr="00417F09">
            <w:rPr>
              <w:rStyle w:val="Tekstzastpczy"/>
            </w:rPr>
            <w:t>Wybierz element.</w:t>
          </w:r>
        </w:p>
      </w:docPartBody>
    </w:docPart>
    <w:docPart>
      <w:docPartPr>
        <w:name w:val="1D8A1CC9F01A46AAB14CB9D2D2872BF3"/>
        <w:category>
          <w:name w:val="Ogólne"/>
          <w:gallery w:val="placeholder"/>
        </w:category>
        <w:types>
          <w:type w:val="bbPlcHdr"/>
        </w:types>
        <w:behaviors>
          <w:behavior w:val="content"/>
        </w:behaviors>
        <w:guid w:val="{B80180A4-875B-449E-AC73-DDD17BFC0197}"/>
      </w:docPartPr>
      <w:docPartBody>
        <w:p w:rsidR="009705F5" w:rsidRDefault="009705F5" w:rsidP="009705F5">
          <w:pPr>
            <w:pStyle w:val="1D8A1CC9F01A46AAB14CB9D2D2872BF34"/>
          </w:pPr>
          <w:r w:rsidRPr="00417F09">
            <w:rPr>
              <w:rStyle w:val="Tekstzastpczy"/>
            </w:rPr>
            <w:t>Wybierz element.</w:t>
          </w:r>
        </w:p>
      </w:docPartBody>
    </w:docPart>
    <w:docPart>
      <w:docPartPr>
        <w:name w:val="D844A490A20D4F68A703A1C1957E7429"/>
        <w:category>
          <w:name w:val="Ogólne"/>
          <w:gallery w:val="placeholder"/>
        </w:category>
        <w:types>
          <w:type w:val="bbPlcHdr"/>
        </w:types>
        <w:behaviors>
          <w:behavior w:val="content"/>
        </w:behaviors>
        <w:guid w:val="{6A89BA41-0C52-45E3-8429-0BF157A626A5}"/>
      </w:docPartPr>
      <w:docPartBody>
        <w:p w:rsidR="009705F5" w:rsidRDefault="009705F5" w:rsidP="009705F5">
          <w:pPr>
            <w:pStyle w:val="D844A490A20D4F68A703A1C1957E74294"/>
          </w:pPr>
          <w:r w:rsidRPr="00417F09">
            <w:rPr>
              <w:rStyle w:val="Tekstzastpczy"/>
            </w:rPr>
            <w:t>Wybierz element.</w:t>
          </w:r>
        </w:p>
      </w:docPartBody>
    </w:docPart>
    <w:docPart>
      <w:docPartPr>
        <w:name w:val="109792C70724474B8A9F9E54747E5498"/>
        <w:category>
          <w:name w:val="Ogólne"/>
          <w:gallery w:val="placeholder"/>
        </w:category>
        <w:types>
          <w:type w:val="bbPlcHdr"/>
        </w:types>
        <w:behaviors>
          <w:behavior w:val="content"/>
        </w:behaviors>
        <w:guid w:val="{4A09FB3F-2C6E-4213-88BE-027F3270A00C}"/>
      </w:docPartPr>
      <w:docPartBody>
        <w:p w:rsidR="009705F5" w:rsidRDefault="009705F5" w:rsidP="009705F5">
          <w:pPr>
            <w:pStyle w:val="109792C70724474B8A9F9E54747E54984"/>
          </w:pPr>
          <w:r w:rsidRPr="00E72E02">
            <w:rPr>
              <w:rStyle w:val="Tekstzastpczy"/>
              <w:b/>
              <w:bCs/>
            </w:rPr>
            <w:t>Wybierz element.</w:t>
          </w:r>
        </w:p>
      </w:docPartBody>
    </w:docPart>
    <w:docPart>
      <w:docPartPr>
        <w:name w:val="1B75728B2A3544AA9B4C84E4636AC58B"/>
        <w:category>
          <w:name w:val="Ogólne"/>
          <w:gallery w:val="placeholder"/>
        </w:category>
        <w:types>
          <w:type w:val="bbPlcHdr"/>
        </w:types>
        <w:behaviors>
          <w:behavior w:val="content"/>
        </w:behaviors>
        <w:guid w:val="{B1B6A068-AC5D-4ABD-8D73-2AF339B2A046}"/>
      </w:docPartPr>
      <w:docPartBody>
        <w:p w:rsidR="009705F5" w:rsidRDefault="009705F5" w:rsidP="009705F5">
          <w:pPr>
            <w:pStyle w:val="1B75728B2A3544AA9B4C84E4636AC58B4"/>
          </w:pPr>
          <w:r w:rsidRPr="00E72E02">
            <w:rPr>
              <w:rStyle w:val="Tekstzastpczy"/>
              <w:b/>
              <w:bCs/>
            </w:rPr>
            <w:t>Wybierz element.</w:t>
          </w:r>
        </w:p>
      </w:docPartBody>
    </w:docPart>
    <w:docPart>
      <w:docPartPr>
        <w:name w:val="2084E50CF87B46889E7B9FD42A174F1D"/>
        <w:category>
          <w:name w:val="Ogólne"/>
          <w:gallery w:val="placeholder"/>
        </w:category>
        <w:types>
          <w:type w:val="bbPlcHdr"/>
        </w:types>
        <w:behaviors>
          <w:behavior w:val="content"/>
        </w:behaviors>
        <w:guid w:val="{2F560D43-4CC9-4320-9FDA-278C50C7CA25}"/>
      </w:docPartPr>
      <w:docPartBody>
        <w:p w:rsidR="009705F5" w:rsidRDefault="009705F5" w:rsidP="009705F5">
          <w:pPr>
            <w:pStyle w:val="2084E50CF87B46889E7B9FD42A174F1D4"/>
          </w:pPr>
          <w:r w:rsidRPr="00E72E02">
            <w:rPr>
              <w:rStyle w:val="Tekstzastpczy"/>
              <w:b/>
            </w:rPr>
            <w:t>Wybierz element.</w:t>
          </w:r>
        </w:p>
      </w:docPartBody>
    </w:docPart>
    <w:docPart>
      <w:docPartPr>
        <w:name w:val="1293DE7154DC4B8A92E9F9A2FB381F43"/>
        <w:category>
          <w:name w:val="Ogólne"/>
          <w:gallery w:val="placeholder"/>
        </w:category>
        <w:types>
          <w:type w:val="bbPlcHdr"/>
        </w:types>
        <w:behaviors>
          <w:behavior w:val="content"/>
        </w:behaviors>
        <w:guid w:val="{68348E38-244D-4A88-814A-97196462C556}"/>
      </w:docPartPr>
      <w:docPartBody>
        <w:p w:rsidR="009705F5" w:rsidRDefault="009705F5" w:rsidP="009705F5">
          <w:pPr>
            <w:pStyle w:val="1293DE7154DC4B8A92E9F9A2FB381F434"/>
          </w:pPr>
          <w:r w:rsidRPr="00E72E02">
            <w:rPr>
              <w:rStyle w:val="Tekstzastpczy"/>
              <w:b/>
            </w:rPr>
            <w:t>Wybierz element.</w:t>
          </w:r>
        </w:p>
      </w:docPartBody>
    </w:docPart>
    <w:docPart>
      <w:docPartPr>
        <w:name w:val="D97B50F8A44D42EEBCC6356F552F975E"/>
        <w:category>
          <w:name w:val="Ogólne"/>
          <w:gallery w:val="placeholder"/>
        </w:category>
        <w:types>
          <w:type w:val="bbPlcHdr"/>
        </w:types>
        <w:behaviors>
          <w:behavior w:val="content"/>
        </w:behaviors>
        <w:guid w:val="{D03EBEA5-BF8F-4BEE-B2E5-09E596C49141}"/>
      </w:docPartPr>
      <w:docPartBody>
        <w:p w:rsidR="009705F5" w:rsidRDefault="009705F5" w:rsidP="009705F5">
          <w:pPr>
            <w:pStyle w:val="D97B50F8A44D42EEBCC6356F552F975E4"/>
          </w:pPr>
          <w:r>
            <w:rPr>
              <w:rStyle w:val="Tekstzastpczy"/>
            </w:rPr>
            <w:t>…</w:t>
          </w:r>
        </w:p>
      </w:docPartBody>
    </w:docPart>
    <w:docPart>
      <w:docPartPr>
        <w:name w:val="A299F2D3E1934F03BCBC572C1E09FEA1"/>
        <w:category>
          <w:name w:val="Ogólne"/>
          <w:gallery w:val="placeholder"/>
        </w:category>
        <w:types>
          <w:type w:val="bbPlcHdr"/>
        </w:types>
        <w:behaviors>
          <w:behavior w:val="content"/>
        </w:behaviors>
        <w:guid w:val="{81FB8833-5BBA-4DB6-94B9-4B04D241E9FD}"/>
      </w:docPartPr>
      <w:docPartBody>
        <w:p w:rsidR="009705F5" w:rsidRDefault="009705F5" w:rsidP="009705F5">
          <w:pPr>
            <w:pStyle w:val="A299F2D3E1934F03BCBC572C1E09FEA13"/>
          </w:pPr>
          <w:r w:rsidRPr="00417F09">
            <w:rPr>
              <w:rStyle w:val="Tekstzastpczy"/>
            </w:rPr>
            <w:t>Wybierz element.</w:t>
          </w:r>
        </w:p>
      </w:docPartBody>
    </w:docPart>
    <w:docPart>
      <w:docPartPr>
        <w:name w:val="69F544C01ABD4D31BBBD5E62E21651C1"/>
        <w:category>
          <w:name w:val="Ogólne"/>
          <w:gallery w:val="placeholder"/>
        </w:category>
        <w:types>
          <w:type w:val="bbPlcHdr"/>
        </w:types>
        <w:behaviors>
          <w:behavior w:val="content"/>
        </w:behaviors>
        <w:guid w:val="{00557E82-3AF4-4EAF-A630-876762C21B26}"/>
      </w:docPartPr>
      <w:docPartBody>
        <w:p w:rsidR="009705F5" w:rsidRDefault="009705F5" w:rsidP="009705F5">
          <w:pPr>
            <w:pStyle w:val="69F544C01ABD4D31BBBD5E62E21651C13"/>
          </w:pPr>
          <w:r w:rsidRPr="00E72E02">
            <w:rPr>
              <w:rStyle w:val="Tekstzastpczy"/>
              <w:b/>
              <w:bCs/>
            </w:rPr>
            <w:t>Wybierz element.</w:t>
          </w:r>
        </w:p>
      </w:docPartBody>
    </w:docPart>
    <w:docPart>
      <w:docPartPr>
        <w:name w:val="F947260A0D264E649E1A0A39CD9719B4"/>
        <w:category>
          <w:name w:val="Ogólne"/>
          <w:gallery w:val="placeholder"/>
        </w:category>
        <w:types>
          <w:type w:val="bbPlcHdr"/>
        </w:types>
        <w:behaviors>
          <w:behavior w:val="content"/>
        </w:behaviors>
        <w:guid w:val="{C38653E3-4E6A-42F7-81E5-60C6C1998E98}"/>
      </w:docPartPr>
      <w:docPartBody>
        <w:p w:rsidR="009705F5" w:rsidRDefault="009705F5" w:rsidP="009705F5">
          <w:pPr>
            <w:pStyle w:val="F947260A0D264E649E1A0A39CD9719B43"/>
          </w:pPr>
          <w:r w:rsidRPr="00E72E02">
            <w:rPr>
              <w:rStyle w:val="Tekstzastpczy"/>
              <w:b/>
              <w:bCs/>
            </w:rPr>
            <w:t>Wybierz element.</w:t>
          </w:r>
        </w:p>
      </w:docPartBody>
    </w:docPart>
    <w:docPart>
      <w:docPartPr>
        <w:name w:val="F39B658033C64B0C8DECB814F2FC1825"/>
        <w:category>
          <w:name w:val="Ogólne"/>
          <w:gallery w:val="placeholder"/>
        </w:category>
        <w:types>
          <w:type w:val="bbPlcHdr"/>
        </w:types>
        <w:behaviors>
          <w:behavior w:val="content"/>
        </w:behaviors>
        <w:guid w:val="{42489026-101A-44B8-9D66-EDBC8671F949}"/>
      </w:docPartPr>
      <w:docPartBody>
        <w:p w:rsidR="009705F5" w:rsidRDefault="009705F5" w:rsidP="009705F5">
          <w:pPr>
            <w:pStyle w:val="F39B658033C64B0C8DECB814F2FC18253"/>
          </w:pPr>
          <w:r w:rsidRPr="00417F09">
            <w:rPr>
              <w:rStyle w:val="Tekstzastpczy"/>
            </w:rPr>
            <w:t>Wybierz element.</w:t>
          </w:r>
        </w:p>
      </w:docPartBody>
    </w:docPart>
    <w:docPart>
      <w:docPartPr>
        <w:name w:val="CAA4BBDF6EEB4E9A9C40437535A2A343"/>
        <w:category>
          <w:name w:val="Ogólne"/>
          <w:gallery w:val="placeholder"/>
        </w:category>
        <w:types>
          <w:type w:val="bbPlcHdr"/>
        </w:types>
        <w:behaviors>
          <w:behavior w:val="content"/>
        </w:behaviors>
        <w:guid w:val="{DCF35369-6531-414D-83DF-FC65B90D5310}"/>
      </w:docPartPr>
      <w:docPartBody>
        <w:p w:rsidR="009705F5" w:rsidRDefault="009705F5" w:rsidP="009705F5">
          <w:pPr>
            <w:pStyle w:val="CAA4BBDF6EEB4E9A9C40437535A2A3433"/>
          </w:pPr>
          <w:r>
            <w:rPr>
              <w:rStyle w:val="Tekstzastpczy"/>
            </w:rPr>
            <w:t>…</w:t>
          </w:r>
        </w:p>
      </w:docPartBody>
    </w:docPart>
    <w:docPart>
      <w:docPartPr>
        <w:name w:val="B07C4F4DBB4040ABB15A540BE68B8700"/>
        <w:category>
          <w:name w:val="Ogólne"/>
          <w:gallery w:val="placeholder"/>
        </w:category>
        <w:types>
          <w:type w:val="bbPlcHdr"/>
        </w:types>
        <w:behaviors>
          <w:behavior w:val="content"/>
        </w:behaviors>
        <w:guid w:val="{A23770DD-CFED-49EA-93B0-8921714E7066}"/>
      </w:docPartPr>
      <w:docPartBody>
        <w:p w:rsidR="009705F5" w:rsidRDefault="009705F5" w:rsidP="009705F5">
          <w:pPr>
            <w:pStyle w:val="B07C4F4DBB4040ABB15A540BE68B87003"/>
          </w:pPr>
          <w:r>
            <w:rPr>
              <w:rStyle w:val="Tekstzastpczy"/>
            </w:rPr>
            <w:t>…</w:t>
          </w:r>
        </w:p>
      </w:docPartBody>
    </w:docPart>
    <w:docPart>
      <w:docPartPr>
        <w:name w:val="D50C126CB0334F05BBB4661203B232E0"/>
        <w:category>
          <w:name w:val="Ogólne"/>
          <w:gallery w:val="placeholder"/>
        </w:category>
        <w:types>
          <w:type w:val="bbPlcHdr"/>
        </w:types>
        <w:behaviors>
          <w:behavior w:val="content"/>
        </w:behaviors>
        <w:guid w:val="{DC712773-22AA-428D-8F21-E9BAAB36E8D8}"/>
      </w:docPartPr>
      <w:docPartBody>
        <w:p w:rsidR="009705F5" w:rsidRDefault="009705F5" w:rsidP="009705F5">
          <w:pPr>
            <w:pStyle w:val="D50C126CB0334F05BBB4661203B232E03"/>
          </w:pPr>
          <w:r>
            <w:rPr>
              <w:rStyle w:val="Tekstzastpczy"/>
            </w:rPr>
            <w:t>…</w:t>
          </w:r>
        </w:p>
      </w:docPartBody>
    </w:docPart>
    <w:docPart>
      <w:docPartPr>
        <w:name w:val="4F09D91CBC2B48EC9215B898E4041FF1"/>
        <w:category>
          <w:name w:val="Ogólne"/>
          <w:gallery w:val="placeholder"/>
        </w:category>
        <w:types>
          <w:type w:val="bbPlcHdr"/>
        </w:types>
        <w:behaviors>
          <w:behavior w:val="content"/>
        </w:behaviors>
        <w:guid w:val="{013141EA-284C-4F91-9CC9-D56CC93BD15E}"/>
      </w:docPartPr>
      <w:docPartBody>
        <w:p w:rsidR="009705F5" w:rsidRDefault="009705F5" w:rsidP="009705F5">
          <w:pPr>
            <w:pStyle w:val="4F09D91CBC2B48EC9215B898E4041FF13"/>
          </w:pPr>
          <w:r>
            <w:rPr>
              <w:rStyle w:val="Tekstzastpczy"/>
            </w:rPr>
            <w:t>…</w:t>
          </w:r>
        </w:p>
      </w:docPartBody>
    </w:docPart>
    <w:docPart>
      <w:docPartPr>
        <w:name w:val="1DCD9C6650A441A0A793B468ED718B0C"/>
        <w:category>
          <w:name w:val="Ogólne"/>
          <w:gallery w:val="placeholder"/>
        </w:category>
        <w:types>
          <w:type w:val="bbPlcHdr"/>
        </w:types>
        <w:behaviors>
          <w:behavior w:val="content"/>
        </w:behaviors>
        <w:guid w:val="{0AED9F68-800D-4173-97FB-355CA48A7DA8}"/>
      </w:docPartPr>
      <w:docPartBody>
        <w:p w:rsidR="009705F5" w:rsidRDefault="009705F5" w:rsidP="009705F5">
          <w:pPr>
            <w:pStyle w:val="1DCD9C6650A441A0A793B468ED718B0C3"/>
          </w:pPr>
          <w:r w:rsidRPr="00417F09">
            <w:rPr>
              <w:rStyle w:val="Tekstzastpczy"/>
            </w:rPr>
            <w:t>Wybierz element.</w:t>
          </w:r>
        </w:p>
      </w:docPartBody>
    </w:docPart>
    <w:docPart>
      <w:docPartPr>
        <w:name w:val="4A2AD0BE557D402FBE694BE5AACC1294"/>
        <w:category>
          <w:name w:val="Ogólne"/>
          <w:gallery w:val="placeholder"/>
        </w:category>
        <w:types>
          <w:type w:val="bbPlcHdr"/>
        </w:types>
        <w:behaviors>
          <w:behavior w:val="content"/>
        </w:behaviors>
        <w:guid w:val="{9CD605A8-ECDE-4B3E-8280-9895A87446E3}"/>
      </w:docPartPr>
      <w:docPartBody>
        <w:p w:rsidR="009705F5" w:rsidRDefault="009705F5" w:rsidP="009705F5">
          <w:pPr>
            <w:pStyle w:val="4A2AD0BE557D402FBE694BE5AACC12942"/>
          </w:pPr>
          <w:r>
            <w:rPr>
              <w:rStyle w:val="Tekstzastpczy"/>
            </w:rPr>
            <w:t>…</w:t>
          </w:r>
        </w:p>
      </w:docPartBody>
    </w:docPart>
    <w:docPart>
      <w:docPartPr>
        <w:name w:val="2543AA4BB46F462096BAA91F0F1B45D8"/>
        <w:category>
          <w:name w:val="Ogólne"/>
          <w:gallery w:val="placeholder"/>
        </w:category>
        <w:types>
          <w:type w:val="bbPlcHdr"/>
        </w:types>
        <w:behaviors>
          <w:behavior w:val="content"/>
        </w:behaviors>
        <w:guid w:val="{CE526818-6C02-44B9-8875-85E16D2E2AD3}"/>
      </w:docPartPr>
      <w:docPartBody>
        <w:p w:rsidR="009705F5" w:rsidRDefault="009705F5" w:rsidP="009705F5">
          <w:pPr>
            <w:pStyle w:val="2543AA4BB46F462096BAA91F0F1B45D82"/>
          </w:pPr>
          <w:r>
            <w:rPr>
              <w:rStyle w:val="Tekstzastpczy"/>
            </w:rPr>
            <w:t>…</w:t>
          </w:r>
        </w:p>
      </w:docPartBody>
    </w:docPart>
    <w:docPart>
      <w:docPartPr>
        <w:name w:val="7705D33351CD405BAECAF68BFF10AF6C"/>
        <w:category>
          <w:name w:val="Ogólne"/>
          <w:gallery w:val="placeholder"/>
        </w:category>
        <w:types>
          <w:type w:val="bbPlcHdr"/>
        </w:types>
        <w:behaviors>
          <w:behavior w:val="content"/>
        </w:behaviors>
        <w:guid w:val="{79A25CAD-60FD-40EA-BAF0-230320980D6E}"/>
      </w:docPartPr>
      <w:docPartBody>
        <w:p w:rsidR="009705F5" w:rsidRDefault="009705F5" w:rsidP="009705F5">
          <w:pPr>
            <w:pStyle w:val="7705D33351CD405BAECAF68BFF10AF6C2"/>
          </w:pPr>
          <w:r w:rsidRPr="00417F09">
            <w:rPr>
              <w:rStyle w:val="Tekstzastpczy"/>
            </w:rPr>
            <w:t>Kliknij lub naciśnij, aby wprowadzić datę.</w:t>
          </w:r>
        </w:p>
      </w:docPartBody>
    </w:docPart>
    <w:docPart>
      <w:docPartPr>
        <w:name w:val="A223ADA407164BD5B613B64ACB7DFA9D"/>
        <w:category>
          <w:name w:val="Ogólne"/>
          <w:gallery w:val="placeholder"/>
        </w:category>
        <w:types>
          <w:type w:val="bbPlcHdr"/>
        </w:types>
        <w:behaviors>
          <w:behavior w:val="content"/>
        </w:behaviors>
        <w:guid w:val="{D0297DB8-8077-4FE8-BB19-F9C5115D5224}"/>
      </w:docPartPr>
      <w:docPartBody>
        <w:p w:rsidR="009705F5" w:rsidRDefault="009705F5" w:rsidP="009705F5">
          <w:pPr>
            <w:pStyle w:val="A223ADA407164BD5B613B64ACB7DFA9D2"/>
          </w:pPr>
          <w:r w:rsidRPr="00417F09">
            <w:rPr>
              <w:rStyle w:val="Tekstzastpczy"/>
            </w:rPr>
            <w:t>Wybierz element.</w:t>
          </w:r>
        </w:p>
      </w:docPartBody>
    </w:docPart>
    <w:docPart>
      <w:docPartPr>
        <w:name w:val="8A27FE906F734056BA4DCEDD102B0012"/>
        <w:category>
          <w:name w:val="Ogólne"/>
          <w:gallery w:val="placeholder"/>
        </w:category>
        <w:types>
          <w:type w:val="bbPlcHdr"/>
        </w:types>
        <w:behaviors>
          <w:behavior w:val="content"/>
        </w:behaviors>
        <w:guid w:val="{C2626BA6-CE2E-46D5-AC23-5292AD64D680}"/>
      </w:docPartPr>
      <w:docPartBody>
        <w:p w:rsidR="009705F5" w:rsidRDefault="009705F5" w:rsidP="009705F5">
          <w:pPr>
            <w:pStyle w:val="8A27FE906F734056BA4DCEDD102B00122"/>
          </w:pPr>
          <w:r w:rsidRPr="00F617BE">
            <w:rPr>
              <w:rStyle w:val="Tekstzastpczy"/>
              <w:b/>
              <w:bCs/>
            </w:rPr>
            <w:t>Wybierz element.</w:t>
          </w:r>
        </w:p>
      </w:docPartBody>
    </w:docPart>
    <w:docPart>
      <w:docPartPr>
        <w:name w:val="81B56D4311E049B3BCAC6C1707654B56"/>
        <w:category>
          <w:name w:val="Ogólne"/>
          <w:gallery w:val="placeholder"/>
        </w:category>
        <w:types>
          <w:type w:val="bbPlcHdr"/>
        </w:types>
        <w:behaviors>
          <w:behavior w:val="content"/>
        </w:behaviors>
        <w:guid w:val="{B704C58F-C574-47B7-AADB-447D336721A3}"/>
      </w:docPartPr>
      <w:docPartBody>
        <w:p w:rsidR="009705F5" w:rsidRDefault="009705F5" w:rsidP="009705F5">
          <w:pPr>
            <w:pStyle w:val="81B56D4311E049B3BCAC6C1707654B562"/>
          </w:pPr>
          <w:r w:rsidRPr="00417F09">
            <w:rPr>
              <w:rStyle w:val="Tekstzastpczy"/>
            </w:rPr>
            <w:t>Wybierz element.</w:t>
          </w:r>
        </w:p>
      </w:docPartBody>
    </w:docPart>
    <w:docPart>
      <w:docPartPr>
        <w:name w:val="140E1F673BD045D29436BA71E500A67D"/>
        <w:category>
          <w:name w:val="Ogólne"/>
          <w:gallery w:val="placeholder"/>
        </w:category>
        <w:types>
          <w:type w:val="bbPlcHdr"/>
        </w:types>
        <w:behaviors>
          <w:behavior w:val="content"/>
        </w:behaviors>
        <w:guid w:val="{DCCDC789-398C-4565-A6F3-E68B6940FDF9}"/>
      </w:docPartPr>
      <w:docPartBody>
        <w:p w:rsidR="009705F5" w:rsidRDefault="009705F5" w:rsidP="009705F5">
          <w:pPr>
            <w:pStyle w:val="140E1F673BD045D29436BA71E500A67D2"/>
          </w:pPr>
          <w:r w:rsidRPr="00417F09">
            <w:rPr>
              <w:rStyle w:val="Tekstzastpczy"/>
            </w:rPr>
            <w:t>Wybierz element.</w:t>
          </w:r>
        </w:p>
      </w:docPartBody>
    </w:docPart>
    <w:docPart>
      <w:docPartPr>
        <w:name w:val="242C9A84837647A381A4A28675E1BB1C"/>
        <w:category>
          <w:name w:val="Ogólne"/>
          <w:gallery w:val="placeholder"/>
        </w:category>
        <w:types>
          <w:type w:val="bbPlcHdr"/>
        </w:types>
        <w:behaviors>
          <w:behavior w:val="content"/>
        </w:behaviors>
        <w:guid w:val="{A72975C6-627B-4007-9316-8C0DC99ADEE0}"/>
      </w:docPartPr>
      <w:docPartBody>
        <w:p w:rsidR="009705F5" w:rsidRDefault="009705F5" w:rsidP="009705F5">
          <w:pPr>
            <w:pStyle w:val="242C9A84837647A381A4A28675E1BB1C"/>
          </w:pPr>
          <w:r>
            <w:rPr>
              <w:rStyle w:val="Tekstzastpcz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tarSymbol">
    <w:altName w:val="Calibri"/>
    <w:charset w:val="EE"/>
    <w:family w:val="auto"/>
    <w:pitch w:val="default"/>
  </w:font>
  <w:font w:name="Liberation Sans">
    <w:altName w:val="Arial"/>
    <w:panose1 w:val="020B0604020202020204"/>
    <w:charset w:val="EE"/>
    <w:family w:val="swiss"/>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dale Sans UI">
    <w:altName w:val="Arial Unicode MS"/>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D31"/>
    <w:rsid w:val="00367D31"/>
    <w:rsid w:val="009705F5"/>
    <w:rsid w:val="00ED0BAD"/>
    <w:rsid w:val="00FF08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9705F5"/>
    <w:rPr>
      <w:color w:val="666666"/>
    </w:rPr>
  </w:style>
  <w:style w:type="paragraph" w:customStyle="1" w:styleId="4A2AD0BE557D402FBE694BE5AACC12942">
    <w:name w:val="4A2AD0BE557D402FBE694BE5AACC12942"/>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2543AA4BB46F462096BAA91F0F1B45D82">
    <w:name w:val="2543AA4BB46F462096BAA91F0F1B45D82"/>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7705D33351CD405BAECAF68BFF10AF6C2">
    <w:name w:val="7705D33351CD405BAECAF68BFF10AF6C2"/>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D807DE0B8ACE4F15A745CA3418B91CF64">
    <w:name w:val="D807DE0B8ACE4F15A745CA3418B91CF64"/>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4B27B98085254FE0845BEEA00B03B78A5">
    <w:name w:val="4B27B98085254FE0845BEEA00B03B78A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408F5F9AD04F4832ACF8FDD3018519174">
    <w:name w:val="408F5F9AD04F4832ACF8FDD3018519174"/>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8A6689198FAE440185A876B3AF0B5D704">
    <w:name w:val="8A6689198FAE440185A876B3AF0B5D704"/>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F6C693BDE1D943B2970DB9671661A7084">
    <w:name w:val="F6C693BDE1D943B2970DB9671661A7084"/>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5BFA7BE933C44ED598EF6AD5D56DE4AF4">
    <w:name w:val="5BFA7BE933C44ED598EF6AD5D56DE4AF4"/>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4D9B3D89C22543D4B6CCEDBA4E9E70954">
    <w:name w:val="4D9B3D89C22543D4B6CCEDBA4E9E70954"/>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06A1A2B4A50C4A779757F2C44E5F78704">
    <w:name w:val="06A1A2B4A50C4A779757F2C44E5F78704"/>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73D8E362CD8647E3B44154169E7A5D184">
    <w:name w:val="73D8E362CD8647E3B44154169E7A5D184"/>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9DD0B6DE3E7648BD8AF3DC6D78BFC5865">
    <w:name w:val="9DD0B6DE3E7648BD8AF3DC6D78BFC586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1BFE0D201479426AA8BC2BE5218A52434">
    <w:name w:val="1BFE0D201479426AA8BC2BE5218A52434"/>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B472BA3921384A38911333CB9974CD344">
    <w:name w:val="B472BA3921384A38911333CB9974CD344"/>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5A5EDB22EF494C59BF1E7D9CF95388824">
    <w:name w:val="5A5EDB22EF494C59BF1E7D9CF95388824"/>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2D0AE325EE94485EA394C1D85D630DF24">
    <w:name w:val="2D0AE325EE94485EA394C1D85D630DF24"/>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6FEF5A989A734E1694E2D046565E44104">
    <w:name w:val="6FEF5A989A734E1694E2D046565E44104"/>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0115B9349FBB416CB0B88B99773424114">
    <w:name w:val="0115B9349FBB416CB0B88B99773424114"/>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F3A970186DF6448786326DF4909B232C4">
    <w:name w:val="F3A970186DF6448786326DF4909B232C4"/>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BB01BBCB3BFE4CEC853895645ABF13EF4">
    <w:name w:val="BB01BBCB3BFE4CEC853895645ABF13EF4"/>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2B062FC6CA114F5684DE8045DC47CF114">
    <w:name w:val="2B062FC6CA114F5684DE8045DC47CF114"/>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691347ECC320435DAF399B5B014D5D0F4">
    <w:name w:val="691347ECC320435DAF399B5B014D5D0F4"/>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E2105B0CAEB241EDAF05AB09124A96E14">
    <w:name w:val="E2105B0CAEB241EDAF05AB09124A96E14"/>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242C9A84837647A381A4A28675E1BB1C">
    <w:name w:val="242C9A84837647A381A4A28675E1BB1C"/>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15A2D0467B3844C2A9832A6B2A63C9E84">
    <w:name w:val="15A2D0467B3844C2A9832A6B2A63C9E84"/>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4A93338909EA4E4382AB3096BE55667B4">
    <w:name w:val="4A93338909EA4E4382AB3096BE55667B4"/>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63DA3CA086714086B3A21799FA117DBC4">
    <w:name w:val="63DA3CA086714086B3A21799FA117DBC4"/>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357EAFF1698C4F7686EE1BAC9A1390CC4">
    <w:name w:val="357EAFF1698C4F7686EE1BAC9A1390CC4"/>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5754C948B4E748BEB61A22FB406893D44">
    <w:name w:val="5754C948B4E748BEB61A22FB406893D44"/>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3A67D830007E43018E471F347291D7664">
    <w:name w:val="3A67D830007E43018E471F347291D7664"/>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32D6F25B23084A65BDB50E494750EF965">
    <w:name w:val="32D6F25B23084A65BDB50E494750EF96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9F7703A69A1E4084B465DF15A0DCBD835">
    <w:name w:val="9F7703A69A1E4084B465DF15A0DCBD83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E6D4142254274EA5BE6E5D67EB9BD2B55">
    <w:name w:val="E6D4142254274EA5BE6E5D67EB9BD2B5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6C10ACD289D04D9B8DC547858177E72D5">
    <w:name w:val="6C10ACD289D04D9B8DC547858177E72D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F023E10365784A7A94B70DF5D303316E5">
    <w:name w:val="F023E10365784A7A94B70DF5D303316E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77B8B2DD95F04BCDAB7112342F16326B5">
    <w:name w:val="77B8B2DD95F04BCDAB7112342F16326B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0067364C11FA49ECA323220E22C3920E5">
    <w:name w:val="0067364C11FA49ECA323220E22C3920E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9E719B6FFB55436FA3A26C232A74F6945">
    <w:name w:val="9E719B6FFB55436FA3A26C232A74F694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2DF6DF3491F0422D82775574303B1A955">
    <w:name w:val="2DF6DF3491F0422D82775574303B1A95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956716FF6F9141538D4EAB99ADF034555">
    <w:name w:val="956716FF6F9141538D4EAB99ADF03455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464745F9EE204D95A3A25660074C25225">
    <w:name w:val="464745F9EE204D95A3A25660074C2522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B9E4AAABD7A046DC8D0179F0785C3D615">
    <w:name w:val="B9E4AAABD7A046DC8D0179F0785C3D61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6E6938747B3B435FB83FD21E329ACB045">
    <w:name w:val="6E6938747B3B435FB83FD21E329ACB04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D69420DDF2294346B81DC4EA0463ABAE5">
    <w:name w:val="D69420DDF2294346B81DC4EA0463ABAE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F79C1A85EAC44E89812DB38B400B7DFD5">
    <w:name w:val="F79C1A85EAC44E89812DB38B400B7DFD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BCDD07E848CC4BC88F8E4FC20D94F4EE5">
    <w:name w:val="BCDD07E848CC4BC88F8E4FC20D94F4EE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2C42243C0F174178B8040C70B4AC459C5">
    <w:name w:val="2C42243C0F174178B8040C70B4AC459C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FA2AAA1B78B84CCD80D1A7DB4727A1FC5">
    <w:name w:val="FA2AAA1B78B84CCD80D1A7DB4727A1FC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909CBDB104604FF798C22BFBB1B40A7E5">
    <w:name w:val="909CBDB104604FF798C22BFBB1B40A7E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32558DDA80644545B6802566BA1882785">
    <w:name w:val="32558DDA80644545B6802566BA188278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84B387D666D649E7AA988FDFD09F99055">
    <w:name w:val="84B387D666D649E7AA988FDFD09F9905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061AFE2367F04B17833847018E51D3F95">
    <w:name w:val="061AFE2367F04B17833847018E51D3F9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BD16B78927D94F158D5F465676868FFD5">
    <w:name w:val="BD16B78927D94F158D5F465676868FFD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939A4A09821D4551BC59C097473C72DE5">
    <w:name w:val="939A4A09821D4551BC59C097473C72DE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F59EFB4AF4E44D5DA3F8FA8B00782AEC5">
    <w:name w:val="F59EFB4AF4E44D5DA3F8FA8B00782AEC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D6566FDA8F004C479ECC9DE7FDBB19C55">
    <w:name w:val="D6566FDA8F004C479ECC9DE7FDBB19C5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D9A0CCB6002A477283AE60AEA5171B2F5">
    <w:name w:val="D9A0CCB6002A477283AE60AEA5171B2F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9628017B76E242999EE759400A6185DD5">
    <w:name w:val="9628017B76E242999EE759400A6185DD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F7554395FDE6485BB869AD0201DB02815">
    <w:name w:val="F7554395FDE6485BB869AD0201DB0281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31B26A8CCE4F4568BA2CB39EE08613535">
    <w:name w:val="31B26A8CCE4F4568BA2CB39EE0861353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E3D896E0AF9D49F38D432E1EBDADECEE5">
    <w:name w:val="E3D896E0AF9D49F38D432E1EBDADECEE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66389DAE17CC4123AF7A5F610AA811D85">
    <w:name w:val="66389DAE17CC4123AF7A5F610AA811D8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51994052F5844B9C8063D63286A177ED5">
    <w:name w:val="51994052F5844B9C8063D63286A177ED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9E4B54FDA7734626B600EB2C50AC315D5">
    <w:name w:val="9E4B54FDA7734626B600EB2C50AC315D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89A11B6B60454FDF8C777876724BC04F5">
    <w:name w:val="89A11B6B60454FDF8C777876724BC04F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F5732188A3A04550B25B8CC8C9AD667E5">
    <w:name w:val="F5732188A3A04550B25B8CC8C9AD667E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4815FE4D6CD0403C802B11B27372D7765">
    <w:name w:val="4815FE4D6CD0403C802B11B27372D776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61BD79E9F1F34DD096B83C5CD50BF4455">
    <w:name w:val="61BD79E9F1F34DD096B83C5CD50BF445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BE2AAD77F0E04A2FA0C84328B2F326D65">
    <w:name w:val="BE2AAD77F0E04A2FA0C84328B2F326D6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09E6E3F34BD24CFC9B22A46E64E6E3125">
    <w:name w:val="09E6E3F34BD24CFC9B22A46E64E6E312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9E67E181F6714312B1422E7238BF0A7C5">
    <w:name w:val="9E67E181F6714312B1422E7238BF0A7C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1ADD0752B5694BD4961BD3DA3565F8855">
    <w:name w:val="1ADD0752B5694BD4961BD3DA3565F885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61BA7DC4AF024EA384927C1AA97DCF095">
    <w:name w:val="61BA7DC4AF024EA384927C1AA97DCF095"/>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1D8A1CC9F01A46AAB14CB9D2D2872BF34">
    <w:name w:val="1D8A1CC9F01A46AAB14CB9D2D2872BF34"/>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D844A490A20D4F68A703A1C1957E74294">
    <w:name w:val="D844A490A20D4F68A703A1C1957E74294"/>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A299F2D3E1934F03BCBC572C1E09FEA13">
    <w:name w:val="A299F2D3E1934F03BCBC572C1E09FEA13"/>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69F544C01ABD4D31BBBD5E62E21651C13">
    <w:name w:val="69F544C01ABD4D31BBBD5E62E21651C13"/>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109792C70724474B8A9F9E54747E54984">
    <w:name w:val="109792C70724474B8A9F9E54747E54984"/>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1B75728B2A3544AA9B4C84E4636AC58B4">
    <w:name w:val="1B75728B2A3544AA9B4C84E4636AC58B4"/>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F947260A0D264E649E1A0A39CD9719B43">
    <w:name w:val="F947260A0D264E649E1A0A39CD9719B43"/>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2084E50CF87B46889E7B9FD42A174F1D4">
    <w:name w:val="2084E50CF87B46889E7B9FD42A174F1D4"/>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1293DE7154DC4B8A92E9F9A2FB381F434">
    <w:name w:val="1293DE7154DC4B8A92E9F9A2FB381F434"/>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F39B658033C64B0C8DECB814F2FC18253">
    <w:name w:val="F39B658033C64B0C8DECB814F2FC18253"/>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CAA4BBDF6EEB4E9A9C40437535A2A3433">
    <w:name w:val="CAA4BBDF6EEB4E9A9C40437535A2A3433"/>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D97B50F8A44D42EEBCC6356F552F975E4">
    <w:name w:val="D97B50F8A44D42EEBCC6356F552F975E4"/>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B07C4F4DBB4040ABB15A540BE68B87003">
    <w:name w:val="B07C4F4DBB4040ABB15A540BE68B87003"/>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D50C126CB0334F05BBB4661203B232E03">
    <w:name w:val="D50C126CB0334F05BBB4661203B232E03"/>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A223ADA407164BD5B613B64ACB7DFA9D2">
    <w:name w:val="A223ADA407164BD5B613B64ACB7DFA9D2"/>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8A27FE906F734056BA4DCEDD102B00122">
    <w:name w:val="8A27FE906F734056BA4DCEDD102B00122"/>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81B56D4311E049B3BCAC6C1707654B562">
    <w:name w:val="81B56D4311E049B3BCAC6C1707654B562"/>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140E1F673BD045D29436BA71E500A67D2">
    <w:name w:val="140E1F673BD045D29436BA71E500A67D2"/>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1DCD9C6650A441A0A793B468ED718B0C3">
    <w:name w:val="1DCD9C6650A441A0A793B468ED718B0C3"/>
    <w:rsid w:val="009705F5"/>
    <w:pPr>
      <w:suppressAutoHyphens/>
      <w:spacing w:after="0" w:line="360" w:lineRule="auto"/>
    </w:pPr>
    <w:rPr>
      <w:rFonts w:ascii="Arial" w:eastAsia="Times New Roman" w:hAnsi="Arial" w:cs="Times New Roman"/>
      <w:kern w:val="0"/>
      <w:sz w:val="22"/>
      <w:lang w:eastAsia="zh-CN"/>
      <w14:ligatures w14:val="none"/>
    </w:rPr>
  </w:style>
  <w:style w:type="paragraph" w:customStyle="1" w:styleId="4F09D91CBC2B48EC9215B898E4041FF13">
    <w:name w:val="4F09D91CBC2B48EC9215B898E4041FF13"/>
    <w:rsid w:val="009705F5"/>
    <w:pPr>
      <w:suppressAutoHyphens/>
      <w:spacing w:after="0" w:line="360" w:lineRule="auto"/>
    </w:pPr>
    <w:rPr>
      <w:rFonts w:ascii="Arial" w:eastAsia="Times New Roman" w:hAnsi="Arial" w:cs="Times New Roman"/>
      <w:kern w:val="0"/>
      <w:sz w:val="22"/>
      <w:lang w:eastAsia="zh-CN"/>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90037D-C255-4CFA-A38C-6305ACE37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13</Pages>
  <Words>3174</Words>
  <Characters>19047</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     </vt:lpstr>
    </vt:vector>
  </TitlesOfParts>
  <Company/>
  <LinksUpToDate>false</LinksUpToDate>
  <CharactersWithSpaces>22177</CharactersWithSpaces>
  <SharedDoc>false</SharedDoc>
  <HLinks>
    <vt:vector size="6" baseType="variant">
      <vt:variant>
        <vt:i4>2687075</vt:i4>
      </vt:variant>
      <vt:variant>
        <vt:i4>0</vt:i4>
      </vt:variant>
      <vt:variant>
        <vt:i4>0</vt:i4>
      </vt:variant>
      <vt:variant>
        <vt:i4>5</vt:i4>
      </vt:variant>
      <vt:variant>
        <vt:lpwstr>http://lex.online.wolterskluwer.pl/WKPLOnline/index.rpc</vt:lpwstr>
      </vt:variant>
      <vt:variant>
        <vt:lpwstr>hiperlinkText.rpc?hiperlink=type=tresc:nro=Powszechny.1358947:part=a52&amp;full=1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Wniosek o organizowanie robót publicznych - formularz</dc:title>
  <dc:subject/>
  <dc:creator/>
  <cp:keywords/>
  <cp:lastModifiedBy>Paul Wadas</cp:lastModifiedBy>
  <cp:revision>32</cp:revision>
  <cp:lastPrinted>2025-09-11T05:59:00Z</cp:lastPrinted>
  <dcterms:created xsi:type="dcterms:W3CDTF">2025-09-11T07:35:00Z</dcterms:created>
  <dcterms:modified xsi:type="dcterms:W3CDTF">2025-09-11T10:28:00Z</dcterms:modified>
</cp:coreProperties>
</file>